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4F1" w:rsidRDefault="002E34F1" w:rsidP="002E34F1">
      <w:pPr>
        <w:ind w:left="3544" w:right="142" w:firstLine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Приложение</w:t>
      </w:r>
      <w:r w:rsidR="00415697">
        <w:rPr>
          <w:rFonts w:eastAsia="Times New Roman"/>
          <w:szCs w:val="24"/>
          <w:lang w:eastAsia="ru-RU"/>
        </w:rPr>
        <w:t xml:space="preserve"> 1</w:t>
      </w:r>
    </w:p>
    <w:p w:rsidR="002E34F1" w:rsidRDefault="002E34F1" w:rsidP="002E34F1">
      <w:pPr>
        <w:ind w:left="3544" w:right="142" w:firstLine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 постановлению Администрации</w:t>
      </w:r>
    </w:p>
    <w:p w:rsidR="002E34F1" w:rsidRDefault="002E34F1" w:rsidP="002E34F1">
      <w:pPr>
        <w:ind w:left="3544" w:right="142" w:firstLine="0"/>
        <w:jc w:val="right"/>
        <w:rPr>
          <w:rFonts w:eastAsia="Times New Roman"/>
          <w:szCs w:val="24"/>
          <w:lang w:eastAsia="ru-RU"/>
        </w:rPr>
      </w:pPr>
      <w:r w:rsidRPr="002E34F1">
        <w:rPr>
          <w:rFonts w:eastAsia="Times New Roman"/>
          <w:szCs w:val="24"/>
          <w:lang w:eastAsia="ru-RU"/>
        </w:rPr>
        <w:t>Бала</w:t>
      </w:r>
      <w:r>
        <w:rPr>
          <w:rFonts w:eastAsia="Times New Roman"/>
          <w:szCs w:val="24"/>
          <w:lang w:eastAsia="ru-RU"/>
        </w:rPr>
        <w:t>хнинского муниципального округа</w:t>
      </w:r>
    </w:p>
    <w:p w:rsidR="002E34F1" w:rsidRPr="002E34F1" w:rsidRDefault="002E34F1" w:rsidP="002E34F1">
      <w:pPr>
        <w:ind w:left="3544" w:right="142" w:firstLine="0"/>
        <w:jc w:val="right"/>
        <w:rPr>
          <w:rFonts w:eastAsia="Times New Roman"/>
          <w:szCs w:val="24"/>
          <w:lang w:eastAsia="ru-RU"/>
        </w:rPr>
      </w:pPr>
      <w:r w:rsidRPr="002E34F1">
        <w:rPr>
          <w:rFonts w:eastAsia="Times New Roman"/>
          <w:szCs w:val="24"/>
          <w:lang w:eastAsia="ru-RU"/>
        </w:rPr>
        <w:t>Нижегородской области</w:t>
      </w:r>
    </w:p>
    <w:p w:rsidR="002E34F1" w:rsidRPr="002E34F1" w:rsidRDefault="002E34F1" w:rsidP="002E34F1">
      <w:pPr>
        <w:ind w:left="3544" w:right="142" w:firstLine="0"/>
        <w:jc w:val="right"/>
        <w:rPr>
          <w:rFonts w:eastAsia="Times New Roman"/>
          <w:szCs w:val="24"/>
          <w:lang w:eastAsia="ru-RU"/>
        </w:rPr>
      </w:pPr>
      <w:r w:rsidRPr="002E34F1">
        <w:rPr>
          <w:rFonts w:eastAsia="Times New Roman"/>
          <w:szCs w:val="24"/>
          <w:lang w:eastAsia="ru-RU"/>
        </w:rPr>
        <w:t xml:space="preserve">от </w:t>
      </w:r>
      <w:r>
        <w:rPr>
          <w:rFonts w:eastAsia="Times New Roman"/>
          <w:szCs w:val="24"/>
          <w:lang w:eastAsia="ru-RU"/>
        </w:rPr>
        <w:t>19.04.2023</w:t>
      </w:r>
      <w:r w:rsidRPr="002E34F1">
        <w:rPr>
          <w:rFonts w:eastAsia="Times New Roman"/>
          <w:szCs w:val="24"/>
          <w:lang w:eastAsia="ru-RU"/>
        </w:rPr>
        <w:t xml:space="preserve"> №</w:t>
      </w:r>
      <w:r>
        <w:rPr>
          <w:rFonts w:eastAsia="Times New Roman"/>
          <w:szCs w:val="24"/>
          <w:lang w:eastAsia="ru-RU"/>
        </w:rPr>
        <w:t xml:space="preserve"> 712</w:t>
      </w:r>
    </w:p>
    <w:p w:rsidR="002E34F1" w:rsidRDefault="002E34F1" w:rsidP="002E34F1">
      <w:pPr>
        <w:ind w:right="142" w:firstLine="0"/>
        <w:jc w:val="center"/>
        <w:rPr>
          <w:rFonts w:eastAsia="Times New Roman"/>
          <w:sz w:val="20"/>
          <w:szCs w:val="20"/>
          <w:lang w:eastAsia="ru-RU"/>
        </w:rPr>
      </w:pPr>
    </w:p>
    <w:p w:rsidR="002E34F1" w:rsidRPr="002E34F1" w:rsidRDefault="002E34F1" w:rsidP="002E34F1">
      <w:pPr>
        <w:ind w:right="142" w:firstLine="0"/>
        <w:jc w:val="center"/>
        <w:rPr>
          <w:rFonts w:eastAsia="Times New Roman"/>
          <w:sz w:val="20"/>
          <w:szCs w:val="20"/>
          <w:lang w:eastAsia="ru-RU"/>
        </w:rPr>
      </w:pPr>
    </w:p>
    <w:p w:rsidR="002E34F1" w:rsidRPr="002E34F1" w:rsidRDefault="002E34F1" w:rsidP="002E34F1">
      <w:pPr>
        <w:ind w:right="142" w:firstLine="0"/>
        <w:jc w:val="center"/>
        <w:rPr>
          <w:rFonts w:eastAsia="Times New Roman"/>
          <w:b/>
          <w:szCs w:val="24"/>
          <w:lang w:eastAsia="ru-RU"/>
        </w:rPr>
      </w:pPr>
      <w:r w:rsidRPr="002E34F1">
        <w:rPr>
          <w:rFonts w:eastAsia="Times New Roman"/>
          <w:b/>
          <w:szCs w:val="24"/>
          <w:lang w:eastAsia="ru-RU"/>
        </w:rPr>
        <w:t>Исполнение по доходам бюджета Балахнинского муниципального округа</w:t>
      </w:r>
    </w:p>
    <w:p w:rsidR="002E34F1" w:rsidRPr="002E34F1" w:rsidRDefault="002E34F1" w:rsidP="002E34F1">
      <w:pPr>
        <w:ind w:right="142" w:firstLine="0"/>
        <w:jc w:val="center"/>
        <w:rPr>
          <w:rFonts w:eastAsia="Times New Roman"/>
          <w:szCs w:val="24"/>
          <w:lang w:eastAsia="ru-RU"/>
        </w:rPr>
      </w:pPr>
      <w:r w:rsidRPr="002E34F1">
        <w:rPr>
          <w:rFonts w:eastAsia="Times New Roman"/>
          <w:b/>
          <w:szCs w:val="24"/>
          <w:lang w:eastAsia="ru-RU"/>
        </w:rPr>
        <w:t xml:space="preserve">за </w:t>
      </w:r>
      <w:r w:rsidRPr="002E34F1">
        <w:rPr>
          <w:rFonts w:eastAsia="Times New Roman"/>
          <w:b/>
          <w:szCs w:val="24"/>
          <w:lang w:val="en-US" w:eastAsia="ru-RU"/>
        </w:rPr>
        <w:t>I</w:t>
      </w:r>
      <w:r w:rsidRPr="002E34F1">
        <w:rPr>
          <w:rFonts w:eastAsia="Times New Roman"/>
          <w:b/>
          <w:szCs w:val="24"/>
          <w:lang w:eastAsia="ru-RU"/>
        </w:rPr>
        <w:t xml:space="preserve"> квартал 2023 года по кодам видов и подвидов доходов бюджетов</w:t>
      </w:r>
    </w:p>
    <w:p w:rsidR="002E34F1" w:rsidRPr="002E34F1" w:rsidRDefault="002E34F1" w:rsidP="002E34F1">
      <w:pPr>
        <w:ind w:right="142" w:firstLine="0"/>
        <w:jc w:val="right"/>
        <w:rPr>
          <w:rFonts w:eastAsia="Times New Roman"/>
          <w:szCs w:val="20"/>
          <w:lang w:eastAsia="ru-RU"/>
        </w:rPr>
      </w:pPr>
      <w:r w:rsidRPr="002E34F1">
        <w:rPr>
          <w:rFonts w:eastAsia="Times New Roman"/>
          <w:szCs w:val="20"/>
          <w:lang w:eastAsia="ru-RU"/>
        </w:rPr>
        <w:t xml:space="preserve">                                                                  </w:t>
      </w:r>
    </w:p>
    <w:p w:rsidR="002E34F1" w:rsidRPr="002E34F1" w:rsidRDefault="002E34F1" w:rsidP="002E34F1">
      <w:pPr>
        <w:ind w:right="142" w:firstLine="0"/>
        <w:jc w:val="right"/>
        <w:rPr>
          <w:rFonts w:eastAsia="Times New Roman"/>
          <w:b/>
          <w:szCs w:val="20"/>
          <w:lang w:eastAsia="ru-RU"/>
        </w:rPr>
      </w:pPr>
      <w:r w:rsidRPr="002E34F1">
        <w:rPr>
          <w:rFonts w:eastAsia="Times New Roman"/>
          <w:b/>
          <w:szCs w:val="20"/>
          <w:lang w:eastAsia="ru-RU"/>
        </w:rPr>
        <w:t xml:space="preserve">тыс. руб. </w:t>
      </w:r>
    </w:p>
    <w:p w:rsidR="002E34F1" w:rsidRPr="002E34F1" w:rsidRDefault="002E34F1" w:rsidP="002E34F1">
      <w:pPr>
        <w:ind w:right="142" w:firstLine="0"/>
        <w:jc w:val="right"/>
        <w:rPr>
          <w:rFonts w:eastAsia="Times New Roman"/>
          <w:b/>
          <w:szCs w:val="20"/>
          <w:lang w:eastAsia="ru-RU"/>
        </w:rPr>
      </w:pPr>
    </w:p>
    <w:tbl>
      <w:tblPr>
        <w:tblStyle w:val="6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94"/>
        <w:gridCol w:w="3969"/>
        <w:gridCol w:w="1418"/>
        <w:gridCol w:w="1559"/>
        <w:gridCol w:w="1134"/>
      </w:tblGrid>
      <w:tr w:rsidR="002E34F1" w:rsidRPr="00DB7811" w:rsidTr="002E34F1">
        <w:trPr>
          <w:cantSplit/>
          <w:trHeight w:val="375"/>
          <w:tblHeader/>
          <w:jc w:val="center"/>
        </w:trPr>
        <w:tc>
          <w:tcPr>
            <w:tcW w:w="2694" w:type="dxa"/>
            <w:vAlign w:val="center"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vAlign w:val="center"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Наименование доходов</w:t>
            </w:r>
          </w:p>
        </w:tc>
        <w:tc>
          <w:tcPr>
            <w:tcW w:w="1418" w:type="dxa"/>
            <w:vAlign w:val="center"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 xml:space="preserve">План  </w:t>
            </w:r>
          </w:p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на 2023 год</w:t>
            </w:r>
          </w:p>
        </w:tc>
        <w:tc>
          <w:tcPr>
            <w:tcW w:w="1559" w:type="dxa"/>
            <w:vAlign w:val="center"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Исполнено на 01.04.2023</w:t>
            </w:r>
          </w:p>
        </w:tc>
        <w:tc>
          <w:tcPr>
            <w:tcW w:w="1134" w:type="dxa"/>
            <w:noWrap/>
            <w:vAlign w:val="center"/>
          </w:tcPr>
          <w:p w:rsidR="002E34F1" w:rsidRPr="00DB7811" w:rsidRDefault="002E34F1" w:rsidP="002E34F1">
            <w:pPr>
              <w:ind w:right="33"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% исполнения</w:t>
            </w:r>
          </w:p>
        </w:tc>
      </w:tr>
      <w:tr w:rsidR="002E34F1" w:rsidRPr="00DB7811" w:rsidTr="002E34F1">
        <w:trPr>
          <w:cantSplit/>
          <w:trHeight w:val="375"/>
          <w:jc w:val="center"/>
        </w:trPr>
        <w:tc>
          <w:tcPr>
            <w:tcW w:w="2694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1 00 00000 00 0000 000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998 812,4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185 324,1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18,6</w:t>
            </w:r>
          </w:p>
        </w:tc>
      </w:tr>
      <w:tr w:rsidR="002E34F1" w:rsidRPr="00DB7811" w:rsidTr="002E34F1">
        <w:trPr>
          <w:cantSplit/>
          <w:trHeight w:val="375"/>
          <w:jc w:val="center"/>
        </w:trPr>
        <w:tc>
          <w:tcPr>
            <w:tcW w:w="2694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1 01 00000 00 0000 000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Налоги на прибыль, доходы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655 898,1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116 880,5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17,8</w:t>
            </w:r>
          </w:p>
        </w:tc>
      </w:tr>
      <w:tr w:rsidR="002E34F1" w:rsidRPr="002E34F1" w:rsidTr="002E34F1">
        <w:trPr>
          <w:cantSplit/>
          <w:trHeight w:val="37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1 01 02000 01 0000 110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655 898,1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116 880,5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17,8</w:t>
            </w:r>
          </w:p>
        </w:tc>
      </w:tr>
      <w:tr w:rsidR="002E34F1" w:rsidRPr="00DB7811" w:rsidTr="002E34F1">
        <w:trPr>
          <w:cantSplit/>
          <w:trHeight w:val="980"/>
          <w:jc w:val="center"/>
        </w:trPr>
        <w:tc>
          <w:tcPr>
            <w:tcW w:w="2694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1 03 00000 00 0000 000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21 122,3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5 826,3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27,6</w:t>
            </w:r>
          </w:p>
        </w:tc>
      </w:tr>
      <w:tr w:rsidR="002E34F1" w:rsidRPr="002E34F1" w:rsidTr="002E34F1">
        <w:trPr>
          <w:cantSplit/>
          <w:trHeight w:hRule="exact" w:val="3686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1 03 02231 01 0000 110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10 327,7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2 995,2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29,0</w:t>
            </w:r>
          </w:p>
        </w:tc>
      </w:tr>
      <w:tr w:rsidR="002E34F1" w:rsidRPr="002E34F1" w:rsidTr="002E34F1">
        <w:trPr>
          <w:cantSplit/>
          <w:trHeight w:hRule="exact" w:val="4253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1 03 02241 01 0000 110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E34F1">
              <w:rPr>
                <w:rFonts w:eastAsia="Times New Roman"/>
                <w:szCs w:val="24"/>
              </w:rPr>
              <w:t>инжекторных</w:t>
            </w:r>
            <w:proofErr w:type="spellEnd"/>
            <w:r w:rsidRPr="002E34F1">
              <w:rPr>
                <w:rFonts w:eastAsia="Times New Roman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58,5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12,3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21,0</w:t>
            </w:r>
          </w:p>
        </w:tc>
      </w:tr>
      <w:tr w:rsidR="002E34F1" w:rsidRPr="002E34F1" w:rsidTr="002E34F1">
        <w:trPr>
          <w:cantSplit/>
          <w:trHeight w:val="3678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1 03 02251 01 0000 110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11 889,0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3 202,6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26,9</w:t>
            </w:r>
          </w:p>
        </w:tc>
      </w:tr>
      <w:tr w:rsidR="002E34F1" w:rsidRPr="002E34F1" w:rsidTr="002E34F1">
        <w:trPr>
          <w:cantSplit/>
          <w:trHeight w:val="3637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1 03 02261 01 0000 110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</w:t>
            </w:r>
            <w:bookmarkStart w:id="0" w:name="_GoBack"/>
            <w:bookmarkEnd w:id="0"/>
            <w:r w:rsidRPr="002E34F1">
              <w:rPr>
                <w:rFonts w:eastAsia="Times New Roman"/>
                <w:szCs w:val="24"/>
              </w:rPr>
              <w:t>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-1 152,9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-383,8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33,3</w:t>
            </w:r>
          </w:p>
        </w:tc>
      </w:tr>
      <w:tr w:rsidR="002E34F1" w:rsidRPr="00DB7811" w:rsidTr="002E34F1">
        <w:trPr>
          <w:cantSplit/>
          <w:trHeight w:val="375"/>
          <w:jc w:val="center"/>
        </w:trPr>
        <w:tc>
          <w:tcPr>
            <w:tcW w:w="2694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1 05 00000 00 0000 000</w:t>
            </w:r>
          </w:p>
        </w:tc>
        <w:tc>
          <w:tcPr>
            <w:tcW w:w="396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Налоги на совокупный доход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66 449,9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4 197,0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6,3</w:t>
            </w:r>
          </w:p>
        </w:tc>
      </w:tr>
      <w:tr w:rsidR="002E34F1" w:rsidRPr="002E34F1" w:rsidTr="002E34F1">
        <w:trPr>
          <w:cantSplit/>
          <w:trHeight w:val="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1 05 01000 00 0000 110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51 642,9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5 139,0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10,0</w:t>
            </w:r>
          </w:p>
        </w:tc>
      </w:tr>
      <w:tr w:rsidR="002E34F1" w:rsidRPr="002E34F1" w:rsidTr="002E34F1">
        <w:trPr>
          <w:cantSplit/>
          <w:trHeight w:val="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1 05 02000 02 0000 110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-278,0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37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1 05 03000 010000 110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1 05 04000 02 0000 110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14 802,0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-664,0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-4,5</w:t>
            </w:r>
          </w:p>
        </w:tc>
      </w:tr>
      <w:tr w:rsidR="002E34F1" w:rsidRPr="00DB7811" w:rsidTr="002E34F1">
        <w:trPr>
          <w:cantSplit/>
          <w:trHeight w:val="315"/>
          <w:jc w:val="center"/>
        </w:trPr>
        <w:tc>
          <w:tcPr>
            <w:tcW w:w="2694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1 06 00000 00 0000 000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Налоги на имущество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129 789,1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  <w:lang w:val="en-US"/>
              </w:rPr>
            </w:pPr>
            <w:r w:rsidRPr="00DB7811">
              <w:rPr>
                <w:rFonts w:eastAsia="Times New Roman"/>
                <w:b/>
                <w:szCs w:val="24"/>
              </w:rPr>
              <w:t>12 577,</w:t>
            </w:r>
            <w:r w:rsidRPr="00DB7811">
              <w:rPr>
                <w:rFonts w:eastAsia="Times New Roman"/>
                <w:b/>
                <w:szCs w:val="24"/>
                <w:lang w:val="en-US"/>
              </w:rPr>
              <w:t>6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9,7</w:t>
            </w:r>
          </w:p>
        </w:tc>
      </w:tr>
      <w:tr w:rsidR="002E34F1" w:rsidRPr="002E34F1" w:rsidTr="002E34F1">
        <w:trPr>
          <w:cantSplit/>
          <w:trHeight w:val="1424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1 06 01020 14 0000 110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53 313,8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2 102,7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3,9</w:t>
            </w:r>
          </w:p>
        </w:tc>
      </w:tr>
      <w:tr w:rsidR="002E34F1" w:rsidRPr="002E34F1" w:rsidTr="002E34F1">
        <w:trPr>
          <w:cantSplit/>
          <w:trHeight w:val="1119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1 06 06032 14 0000 110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57 515,1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9 603,8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16,7</w:t>
            </w:r>
          </w:p>
        </w:tc>
      </w:tr>
      <w:tr w:rsidR="002E34F1" w:rsidRPr="002E34F1" w:rsidTr="002E34F1">
        <w:trPr>
          <w:cantSplit/>
          <w:trHeight w:val="1121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1 06 06042 14 0000 110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18 960,2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871,1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4,6</w:t>
            </w:r>
          </w:p>
        </w:tc>
      </w:tr>
      <w:tr w:rsidR="002E34F1" w:rsidRPr="00DB7811" w:rsidTr="002E34F1">
        <w:trPr>
          <w:cantSplit/>
          <w:trHeight w:val="510"/>
          <w:jc w:val="center"/>
        </w:trPr>
        <w:tc>
          <w:tcPr>
            <w:tcW w:w="2694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1 08 00000 00 0000 000</w:t>
            </w:r>
          </w:p>
        </w:tc>
        <w:tc>
          <w:tcPr>
            <w:tcW w:w="396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Государственная пошлина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12 499,0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2 005,7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16,0</w:t>
            </w:r>
          </w:p>
        </w:tc>
      </w:tr>
      <w:tr w:rsidR="002E34F1" w:rsidRPr="002E34F1" w:rsidTr="002E34F1">
        <w:trPr>
          <w:cantSplit/>
          <w:trHeight w:val="141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1 08 03010 01 0000 110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12 499,0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2 005,7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16,0</w:t>
            </w:r>
          </w:p>
        </w:tc>
      </w:tr>
      <w:tr w:rsidR="002E34F1" w:rsidRPr="00DB7811" w:rsidTr="002E34F1">
        <w:trPr>
          <w:cantSplit/>
          <w:trHeight w:val="1125"/>
          <w:jc w:val="center"/>
        </w:trPr>
        <w:tc>
          <w:tcPr>
            <w:tcW w:w="2694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1 11 00000 00 0000 000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51 691,1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9 512,0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18,4</w:t>
            </w:r>
          </w:p>
        </w:tc>
      </w:tr>
      <w:tr w:rsidR="002E34F1" w:rsidRPr="002E34F1" w:rsidTr="002E34F1">
        <w:trPr>
          <w:cantSplit/>
          <w:trHeight w:val="2821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1 11 05012 14 0000 120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39 222,7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6 321,2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16,1</w:t>
            </w:r>
          </w:p>
        </w:tc>
      </w:tr>
      <w:tr w:rsidR="002E34F1" w:rsidRPr="002E34F1" w:rsidTr="002E34F1">
        <w:trPr>
          <w:cantSplit/>
          <w:trHeight w:val="262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1 11 05024 14 0000 120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566,8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225,4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39,8</w:t>
            </w:r>
          </w:p>
        </w:tc>
      </w:tr>
      <w:tr w:rsidR="002E34F1" w:rsidRPr="002E34F1" w:rsidTr="002E34F1">
        <w:trPr>
          <w:cantSplit/>
          <w:trHeight w:val="22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1 11 05034 14 0000 120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384,5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519,3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135,1</w:t>
            </w:r>
          </w:p>
        </w:tc>
      </w:tr>
      <w:tr w:rsidR="002E34F1" w:rsidRPr="002E34F1" w:rsidTr="002E34F1">
        <w:trPr>
          <w:cantSplit/>
          <w:trHeight w:hRule="exact" w:val="1191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1 11 05074 14 0000 120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7 197,1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1 375,6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19,1</w:t>
            </w:r>
          </w:p>
        </w:tc>
      </w:tr>
      <w:tr w:rsidR="002E34F1" w:rsidRPr="002E34F1" w:rsidTr="002E34F1">
        <w:trPr>
          <w:cantSplit/>
          <w:trHeight w:val="3536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1 11 05312 14 0000 120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1,2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0,3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25,0</w:t>
            </w:r>
          </w:p>
        </w:tc>
      </w:tr>
      <w:tr w:rsidR="002E34F1" w:rsidRPr="002E34F1" w:rsidTr="002E34F1">
        <w:trPr>
          <w:cantSplit/>
          <w:trHeight w:val="262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1 11 09044 14 0000 120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3 693,6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886,0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24,0</w:t>
            </w:r>
          </w:p>
        </w:tc>
      </w:tr>
      <w:tr w:rsidR="002E34F1" w:rsidRPr="002E34F1" w:rsidTr="002E34F1">
        <w:trPr>
          <w:cantSplit/>
          <w:trHeight w:val="3306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1 11 09080 14 0000 120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625,2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184,2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29,5</w:t>
            </w:r>
          </w:p>
        </w:tc>
      </w:tr>
      <w:tr w:rsidR="002E34F1" w:rsidRPr="00DB7811" w:rsidTr="002E34F1">
        <w:trPr>
          <w:cantSplit/>
          <w:trHeight w:val="561"/>
          <w:jc w:val="center"/>
        </w:trPr>
        <w:tc>
          <w:tcPr>
            <w:tcW w:w="2694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1 12 00000 00 0000 000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39 633,2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9 944,0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25,1</w:t>
            </w:r>
          </w:p>
        </w:tc>
      </w:tr>
      <w:tr w:rsidR="002E34F1" w:rsidRPr="002E34F1" w:rsidTr="002E34F1">
        <w:trPr>
          <w:cantSplit/>
          <w:trHeight w:val="838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1 12 01010 01 0000 120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574,8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126,2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22,0</w:t>
            </w:r>
          </w:p>
        </w:tc>
      </w:tr>
      <w:tr w:rsidR="002E34F1" w:rsidRPr="002E34F1" w:rsidTr="002E34F1">
        <w:trPr>
          <w:cantSplit/>
          <w:trHeight w:val="552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1 12 01030 01 0000 120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4 771,8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809,8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17,0</w:t>
            </w:r>
          </w:p>
        </w:tc>
      </w:tr>
      <w:tr w:rsidR="002E34F1" w:rsidRPr="002E34F1" w:rsidTr="002E34F1">
        <w:trPr>
          <w:cantSplit/>
          <w:trHeight w:val="58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1 12 01041 01 0000 120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Плата за размещение отходов производства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26 673,1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8 873,6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33,3</w:t>
            </w:r>
          </w:p>
        </w:tc>
      </w:tr>
      <w:tr w:rsidR="002E34F1" w:rsidRPr="002E34F1" w:rsidTr="002E34F1">
        <w:trPr>
          <w:cantSplit/>
          <w:trHeight w:val="668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1 12 01042 01 0000 120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7 613,5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134,4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1,8</w:t>
            </w:r>
          </w:p>
        </w:tc>
      </w:tr>
      <w:tr w:rsidR="002E34F1" w:rsidRPr="00DB7811" w:rsidTr="002E34F1">
        <w:trPr>
          <w:cantSplit/>
          <w:trHeight w:val="847"/>
          <w:jc w:val="center"/>
        </w:trPr>
        <w:tc>
          <w:tcPr>
            <w:tcW w:w="2694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1 13 00000 00 0000 000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582,3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14 183,4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2 435,8</w:t>
            </w:r>
          </w:p>
        </w:tc>
      </w:tr>
      <w:tr w:rsidR="002E34F1" w:rsidRPr="002E34F1" w:rsidTr="002E34F1">
        <w:trPr>
          <w:cantSplit/>
          <w:trHeight w:val="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1 13 02994 14 0000 130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582,3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14 183,4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2 435,8</w:t>
            </w:r>
          </w:p>
        </w:tc>
      </w:tr>
      <w:tr w:rsidR="002E34F1" w:rsidRPr="00DB7811" w:rsidTr="002E34F1">
        <w:trPr>
          <w:cantSplit/>
          <w:trHeight w:val="930"/>
          <w:jc w:val="center"/>
        </w:trPr>
        <w:tc>
          <w:tcPr>
            <w:tcW w:w="2694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1 14 00000 00 0000 000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14 619,6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9 289,8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63,5</w:t>
            </w:r>
          </w:p>
        </w:tc>
      </w:tr>
      <w:tr w:rsidR="002E34F1" w:rsidRPr="002E34F1" w:rsidTr="002E34F1">
        <w:trPr>
          <w:cantSplit/>
          <w:trHeight w:val="150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1 14 06012 14 0000 430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4 340,4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908,2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20,9</w:t>
            </w:r>
          </w:p>
        </w:tc>
      </w:tr>
      <w:tr w:rsidR="002E34F1" w:rsidRPr="002E34F1" w:rsidTr="002E34F1">
        <w:trPr>
          <w:cantSplit/>
          <w:trHeight w:val="205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1 14 06024 14 0000 430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7 299,7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2827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1 14 06312 14 0000 430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2 876,1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1 051,3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36,6</w:t>
            </w:r>
          </w:p>
        </w:tc>
      </w:tr>
      <w:tr w:rsidR="002E34F1" w:rsidRPr="002E34F1" w:rsidTr="002E34F1">
        <w:trPr>
          <w:cantSplit/>
          <w:trHeight w:val="1691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1 14 13040 14 0000 410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7 403,1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30,6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0,4</w:t>
            </w:r>
          </w:p>
        </w:tc>
      </w:tr>
      <w:tr w:rsidR="002E34F1" w:rsidRPr="00DB7811" w:rsidTr="002E34F1">
        <w:trPr>
          <w:cantSplit/>
          <w:trHeight w:val="538"/>
          <w:jc w:val="center"/>
        </w:trPr>
        <w:tc>
          <w:tcPr>
            <w:tcW w:w="2694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1 16 00000 00 0000 000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Штрафы, санкции, возмещение ущерба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5 928,8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907,7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15,3</w:t>
            </w:r>
          </w:p>
        </w:tc>
      </w:tr>
      <w:tr w:rsidR="002E34F1" w:rsidRPr="002E34F1" w:rsidTr="002E34F1">
        <w:trPr>
          <w:cantSplit/>
          <w:trHeight w:val="300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1 16 01053 01 0000 140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50,0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11,8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23,6</w:t>
            </w:r>
          </w:p>
        </w:tc>
      </w:tr>
      <w:tr w:rsidR="002E34F1" w:rsidRPr="002E34F1" w:rsidTr="002E34F1">
        <w:trPr>
          <w:cantSplit/>
          <w:trHeight w:val="3892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1 16 01063 01 0000 140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273,5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53,5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19,6</w:t>
            </w:r>
          </w:p>
        </w:tc>
      </w:tr>
      <w:tr w:rsidR="002E34F1" w:rsidRPr="002E34F1" w:rsidTr="002E34F1">
        <w:trPr>
          <w:cantSplit/>
          <w:trHeight w:val="300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1 16 01073 01 0000 140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39,0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15,3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39,2</w:t>
            </w:r>
          </w:p>
        </w:tc>
      </w:tr>
      <w:tr w:rsidR="002E34F1" w:rsidRPr="002E34F1" w:rsidTr="002E34F1">
        <w:trPr>
          <w:cantSplit/>
          <w:trHeight w:val="2544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1 16 01074 01 0000 140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30,0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337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1 16 01083 01 0000 140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10,0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2982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1 16 01093 01 0000 140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0,1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10,0</w:t>
            </w:r>
          </w:p>
        </w:tc>
      </w:tr>
      <w:tr w:rsidR="002E34F1" w:rsidRPr="002E34F1" w:rsidTr="002E34F1">
        <w:trPr>
          <w:cantSplit/>
          <w:trHeight w:val="300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1 16 01133 01 0000 140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65,0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3678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1 16 01143 01 0000 140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329,6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77,8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23,6</w:t>
            </w:r>
          </w:p>
        </w:tc>
      </w:tr>
      <w:tr w:rsidR="002E34F1" w:rsidRPr="002E34F1" w:rsidTr="002E34F1">
        <w:trPr>
          <w:cantSplit/>
          <w:trHeight w:val="4103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1 16 01153 01 0000 140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25,1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8,0</w:t>
            </w:r>
          </w:p>
        </w:tc>
      </w:tr>
      <w:tr w:rsidR="002E34F1" w:rsidRPr="002E34F1" w:rsidTr="002E34F1">
        <w:trPr>
          <w:cantSplit/>
          <w:trHeight w:val="337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1 16 01173 01 0000 140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9,0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8,8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98,0</w:t>
            </w:r>
          </w:p>
        </w:tc>
      </w:tr>
      <w:tr w:rsidR="002E34F1" w:rsidRPr="002E34F1" w:rsidTr="002E34F1">
        <w:trPr>
          <w:cantSplit/>
          <w:trHeight w:val="300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1 16 01193 01 0000 140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455,0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17,3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3,8</w:t>
            </w:r>
          </w:p>
        </w:tc>
      </w:tr>
      <w:tr w:rsidR="002E34F1" w:rsidRPr="002E34F1" w:rsidTr="002E34F1">
        <w:trPr>
          <w:cantSplit/>
          <w:trHeight w:val="337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1 16 01203 01 0000 140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725,0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159,1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21,9</w:t>
            </w:r>
          </w:p>
        </w:tc>
      </w:tr>
      <w:tr w:rsidR="002E34F1" w:rsidRPr="002E34F1" w:rsidTr="002E34F1">
        <w:trPr>
          <w:cantSplit/>
          <w:trHeight w:val="187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1 16 02020 02 0000 140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1 244,8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360,6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29,0</w:t>
            </w:r>
          </w:p>
        </w:tc>
      </w:tr>
      <w:tr w:rsidR="002E34F1" w:rsidRPr="002E34F1" w:rsidTr="002E34F1">
        <w:trPr>
          <w:cantSplit/>
          <w:trHeight w:val="248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1 16 07010 14 0000 140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960,0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262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1 16 07090 14 0000 140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35,0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217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1 16 10032 14 0000 140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322,8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170,7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52,9</w:t>
            </w:r>
          </w:p>
        </w:tc>
      </w:tr>
      <w:tr w:rsidR="002E34F1" w:rsidRPr="002E34F1" w:rsidTr="002E34F1">
        <w:trPr>
          <w:cantSplit/>
          <w:trHeight w:val="22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1 16 10123 01 0000 140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291,0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15,6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5,4</w:t>
            </w:r>
          </w:p>
        </w:tc>
      </w:tr>
      <w:tr w:rsidR="002E34F1" w:rsidRPr="002E34F1" w:rsidTr="002E34F1">
        <w:trPr>
          <w:cantSplit/>
          <w:trHeight w:val="262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1 16 10129 01 0000 140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15,0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0,3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2,0</w:t>
            </w:r>
          </w:p>
        </w:tc>
      </w:tr>
      <w:tr w:rsidR="002E34F1" w:rsidRPr="002E34F1" w:rsidTr="002E34F1">
        <w:trPr>
          <w:cantSplit/>
          <w:trHeight w:val="3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1 16 11050 01 0000 140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1 048,0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14,8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1,4</w:t>
            </w:r>
          </w:p>
        </w:tc>
      </w:tr>
      <w:tr w:rsidR="002E34F1" w:rsidRPr="00DB7811" w:rsidTr="002E34F1">
        <w:trPr>
          <w:cantSplit/>
          <w:trHeight w:val="375"/>
          <w:jc w:val="center"/>
        </w:trPr>
        <w:tc>
          <w:tcPr>
            <w:tcW w:w="2694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1 17 00000 00 0000 000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599,0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0,1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1 17 01040 14 0000 180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0,1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1 17 15020 14 0000 150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599,0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DB7811" w:rsidTr="002E34F1">
        <w:trPr>
          <w:cantSplit/>
          <w:trHeight w:val="259"/>
          <w:jc w:val="center"/>
        </w:trPr>
        <w:tc>
          <w:tcPr>
            <w:tcW w:w="2694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2 00 00000 00 0000 000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Безвозмездные поступления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1 746 755,3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  <w:highlight w:val="yellow"/>
              </w:rPr>
            </w:pPr>
            <w:r w:rsidRPr="00DB7811">
              <w:rPr>
                <w:rFonts w:eastAsia="Times New Roman"/>
                <w:b/>
                <w:szCs w:val="24"/>
              </w:rPr>
              <w:t>318 800,1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18,3</w:t>
            </w:r>
          </w:p>
        </w:tc>
      </w:tr>
      <w:tr w:rsidR="002E34F1" w:rsidRPr="00DB7811" w:rsidTr="002E34F1">
        <w:trPr>
          <w:cantSplit/>
          <w:trHeight w:val="830"/>
          <w:jc w:val="center"/>
        </w:trPr>
        <w:tc>
          <w:tcPr>
            <w:tcW w:w="2694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2 02 00000 00 0000 000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1 737 645,2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  <w:highlight w:val="yellow"/>
              </w:rPr>
            </w:pPr>
            <w:r w:rsidRPr="00DB7811">
              <w:rPr>
                <w:rFonts w:eastAsia="Times New Roman"/>
                <w:b/>
                <w:szCs w:val="24"/>
              </w:rPr>
              <w:t>318 100,2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18,3</w:t>
            </w:r>
          </w:p>
        </w:tc>
      </w:tr>
      <w:tr w:rsidR="002E34F1" w:rsidRPr="00DB7811" w:rsidTr="002E34F1">
        <w:trPr>
          <w:cantSplit/>
          <w:trHeight w:val="558"/>
          <w:jc w:val="center"/>
        </w:trPr>
        <w:tc>
          <w:tcPr>
            <w:tcW w:w="2694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2 02 10000 00 0000 150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305 255,7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73 074,4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23,9</w:t>
            </w:r>
          </w:p>
        </w:tc>
      </w:tr>
      <w:tr w:rsidR="002E34F1" w:rsidRPr="002E34F1" w:rsidTr="002E34F1">
        <w:trPr>
          <w:cantSplit/>
          <w:trHeight w:val="1403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2 02 15001 14 0220 150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259 162,6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61 551,1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  <w:lang w:val="en-US"/>
              </w:rPr>
            </w:pPr>
            <w:r w:rsidRPr="002E34F1">
              <w:rPr>
                <w:rFonts w:eastAsia="Times New Roman"/>
                <w:szCs w:val="24"/>
              </w:rPr>
              <w:t>23,</w:t>
            </w:r>
            <w:r w:rsidRPr="002E34F1">
              <w:rPr>
                <w:rFonts w:eastAsia="Times New Roman"/>
                <w:szCs w:val="24"/>
                <w:lang w:val="en-US"/>
              </w:rPr>
              <w:t>7</w:t>
            </w:r>
          </w:p>
        </w:tc>
      </w:tr>
      <w:tr w:rsidR="002E34F1" w:rsidRPr="002E34F1" w:rsidTr="002E34F1">
        <w:trPr>
          <w:cantSplit/>
          <w:trHeight w:val="1693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2 02 15002 14 0220 150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46 093,1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11 523,3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25,0</w:t>
            </w:r>
          </w:p>
        </w:tc>
      </w:tr>
      <w:tr w:rsidR="002E34F1" w:rsidRPr="00DB7811" w:rsidTr="002E34F1">
        <w:trPr>
          <w:cantSplit/>
          <w:trHeight w:val="838"/>
          <w:jc w:val="center"/>
        </w:trPr>
        <w:tc>
          <w:tcPr>
            <w:tcW w:w="269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2 02 20000 00 0000 150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403 856,3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20 416,0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5,1</w:t>
            </w:r>
          </w:p>
        </w:tc>
      </w:tr>
      <w:tr w:rsidR="002E34F1" w:rsidRPr="002E34F1" w:rsidTr="002E34F1">
        <w:trPr>
          <w:cantSplit/>
          <w:trHeight w:val="8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2 02 20077 14 0220 150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118 559,1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12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2 02 20216 14 0220 150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10 643,9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758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2 02 20299 14 0220 150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31 111,3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12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2 02 20302 14 0220 150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1 038,3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87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2 02 25304 14 0110 150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30 506,8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13 381,6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43,9</w:t>
            </w:r>
          </w:p>
        </w:tc>
      </w:tr>
      <w:tr w:rsidR="002E34F1" w:rsidRPr="002E34F1" w:rsidTr="002E34F1">
        <w:trPr>
          <w:cantSplit/>
          <w:trHeight w:val="187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2 02 25304 14 0220 150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9 633,7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50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2 02 25467 14 0110 150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305,2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50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2 02 25467 14 0220 150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96,4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50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2 02 25497 14 0110 150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proofErr w:type="spellStart"/>
            <w:r w:rsidRPr="002E34F1">
              <w:rPr>
                <w:rFonts w:eastAsia="Times New Roman"/>
                <w:szCs w:val="24"/>
              </w:rPr>
              <w:t>Cубсидии</w:t>
            </w:r>
            <w:proofErr w:type="spellEnd"/>
            <w:r w:rsidRPr="002E34F1">
              <w:rPr>
                <w:rFonts w:eastAsia="Times New Roman"/>
                <w:szCs w:val="24"/>
              </w:rPr>
              <w:t xml:space="preserve">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382,0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1 431,6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374,8</w:t>
            </w:r>
          </w:p>
        </w:tc>
      </w:tr>
      <w:tr w:rsidR="002E34F1" w:rsidRPr="002E34F1" w:rsidTr="002E34F1">
        <w:trPr>
          <w:cantSplit/>
          <w:trHeight w:val="150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2 02 25497 14 0220 150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1 049,6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37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2 02 25519 14 0110 150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поддержку отрасли культуры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292,9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37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2 02 25519 14 0220 150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поддержку отрасли культуры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92,5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325,6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352,0</w:t>
            </w:r>
          </w:p>
        </w:tc>
      </w:tr>
      <w:tr w:rsidR="002E34F1" w:rsidRPr="002E34F1" w:rsidTr="002E34F1">
        <w:trPr>
          <w:cantSplit/>
          <w:trHeight w:val="1696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2 02 25555 14 0110 150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18 539,9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693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2.02.25555.14.0220.150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772,5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2 02 25590 14 0110 150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техническое оснащение региональных и муниципальных музеев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2 160,4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76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2 02 25590 14 0220 150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техническое оснащение региональных и муниципальных музеев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90,0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76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2 02 29999 14 0110 150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модернизацию систем коммунальной инфраструктуры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20 674,0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664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модернизацию систем коммунальной инфраструктуры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11 489,0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12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2 573,1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643,3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25,0</w:t>
            </w:r>
          </w:p>
        </w:tc>
      </w:tr>
      <w:tr w:rsidR="002E34F1" w:rsidRPr="002E34F1" w:rsidTr="002E34F1">
        <w:trPr>
          <w:cantSplit/>
          <w:trHeight w:val="1399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1 650,3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50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4 684,0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12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10 947,9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864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89 404,6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2 02 29999 14 0220 150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реализацию мероприятий в рамках проекта "Память поколений"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4 169,6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12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100,7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12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2 333,0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создание (обустройство) контейнерных площадок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5 036,3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592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приобретение контейнеров и (или) бункеров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1 003,0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hRule="exact" w:val="851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12 474,7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619,7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5,0</w:t>
            </w:r>
          </w:p>
        </w:tc>
      </w:tr>
      <w:tr w:rsidR="002E34F1" w:rsidRPr="002E34F1" w:rsidTr="002E34F1">
        <w:trPr>
          <w:cantSplit/>
          <w:trHeight w:val="262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2 02 29999 14 0220 150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12 041,6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4 014,2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33,3</w:t>
            </w:r>
          </w:p>
        </w:tc>
      </w:tr>
      <w:tr w:rsidR="002E34F1" w:rsidRPr="00DB7811" w:rsidTr="002E34F1">
        <w:trPr>
          <w:cantSplit/>
          <w:trHeight w:val="611"/>
          <w:jc w:val="center"/>
        </w:trPr>
        <w:tc>
          <w:tcPr>
            <w:tcW w:w="269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2 02 30000 00 0000 150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977 933,7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222 385,9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22,7</w:t>
            </w:r>
          </w:p>
        </w:tc>
      </w:tr>
      <w:tr w:rsidR="002E34F1" w:rsidRPr="002E34F1" w:rsidTr="002E34F1">
        <w:trPr>
          <w:cantSplit/>
          <w:trHeight w:val="113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2 02 30024 14 0110 150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168,7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2 02 30024 14 0110 150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815,2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3539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2 02 30024 14 0220 150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1 840,9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460,2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25,0</w:t>
            </w:r>
          </w:p>
        </w:tc>
      </w:tr>
      <w:tr w:rsidR="002E34F1" w:rsidRPr="002E34F1" w:rsidTr="002E34F1">
        <w:trPr>
          <w:cantSplit/>
          <w:trHeight w:val="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2 02 30024 14 0220 150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исполнение полномочий в сфере общего образования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848 732,2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201 573,9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23,8</w:t>
            </w:r>
          </w:p>
        </w:tc>
      </w:tr>
      <w:tr w:rsidR="002E34F1" w:rsidRPr="002E34F1" w:rsidTr="002E34F1">
        <w:trPr>
          <w:cantSplit/>
          <w:trHeight w:val="3914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2 02 30024 14 0220 150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2 287,3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571,8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25,0</w:t>
            </w:r>
          </w:p>
        </w:tc>
      </w:tr>
      <w:tr w:rsidR="002E34F1" w:rsidRPr="002E34F1" w:rsidTr="002E34F1">
        <w:trPr>
          <w:cantSplit/>
          <w:trHeight w:val="150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2 02 30024 14 0220 150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830,3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207,6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25,0</w:t>
            </w:r>
          </w:p>
        </w:tc>
      </w:tr>
      <w:tr w:rsidR="002E34F1" w:rsidRPr="002E34F1" w:rsidTr="002E34F1">
        <w:trPr>
          <w:cantSplit/>
          <w:trHeight w:val="3962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2 02 30024 14 0220 150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56,3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3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2 02 30024 14 0220 150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2 952,0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738,0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25,0</w:t>
            </w:r>
          </w:p>
        </w:tc>
      </w:tr>
      <w:tr w:rsidR="002E34F1" w:rsidRPr="002E34F1" w:rsidTr="002E34F1">
        <w:trPr>
          <w:cantSplit/>
          <w:trHeight w:val="417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2 02 30024 14 0220 150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4 157,2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1 039,3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25,0</w:t>
            </w:r>
          </w:p>
        </w:tc>
      </w:tr>
      <w:tr w:rsidR="002E34F1" w:rsidRPr="002E34F1" w:rsidTr="002E34F1">
        <w:trPr>
          <w:cantSplit/>
          <w:trHeight w:val="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2 02 30024 14 0220 150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1 426,4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3111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2 02 30024 14 0220 150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2 700,3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675,1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25,0</w:t>
            </w:r>
          </w:p>
        </w:tc>
      </w:tr>
      <w:tr w:rsidR="002E34F1" w:rsidRPr="002E34F1" w:rsidTr="002E34F1">
        <w:trPr>
          <w:cantSplit/>
          <w:trHeight w:val="1114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2 02 30024 14 0220 150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8,9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2 02 30024 14 0220 150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257,5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714,0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277,3</w:t>
            </w:r>
          </w:p>
        </w:tc>
      </w:tr>
      <w:tr w:rsidR="002E34F1" w:rsidRPr="002E34F1" w:rsidTr="002E34F1">
        <w:trPr>
          <w:cantSplit/>
          <w:trHeight w:val="337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2 02 30029 14 0220 150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18 115,1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4 528,8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25,0</w:t>
            </w:r>
          </w:p>
        </w:tc>
      </w:tr>
      <w:tr w:rsidR="002E34F1" w:rsidRPr="002E34F1" w:rsidTr="002E34F1">
        <w:trPr>
          <w:cantSplit/>
          <w:trHeight w:val="1714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2 02 35082 14 0220 150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46 840,9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711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2 02 35118 14 0110 150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осуществление полномочий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1 490,5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270,7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18,2</w:t>
            </w:r>
          </w:p>
        </w:tc>
      </w:tr>
      <w:tr w:rsidR="002E34F1" w:rsidRPr="002E34F1" w:rsidTr="002E34F1">
        <w:trPr>
          <w:cantSplit/>
          <w:trHeight w:val="3119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2 02 35120 14 0110 150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4,9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424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2 02 35303 14 0110 150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27 420,0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5 484,0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20,0</w:t>
            </w:r>
          </w:p>
        </w:tc>
      </w:tr>
      <w:tr w:rsidR="002E34F1" w:rsidRPr="002E34F1" w:rsidTr="002E34F1">
        <w:trPr>
          <w:cantSplit/>
          <w:trHeight w:val="832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2 02 35502 14 0110 150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3 200,7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694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2 02 35502 14 0220 150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 xml:space="preserve">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E34F1">
              <w:rPr>
                <w:rFonts w:eastAsia="Times New Roman"/>
                <w:szCs w:val="24"/>
              </w:rPr>
              <w:t>подотраслей</w:t>
            </w:r>
            <w:proofErr w:type="spellEnd"/>
            <w:r w:rsidRPr="002E34F1">
              <w:rPr>
                <w:rFonts w:eastAsia="Times New Roman"/>
                <w:szCs w:val="24"/>
              </w:rPr>
              <w:t xml:space="preserve"> агропромышленного комплекса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626,4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84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2 02 35502 14 0220 150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2 908,3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3 677,6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126,5</w:t>
            </w:r>
          </w:p>
        </w:tc>
      </w:tr>
      <w:tr w:rsidR="002E34F1" w:rsidRPr="002E34F1" w:rsidTr="002E34F1">
        <w:trPr>
          <w:cantSplit/>
          <w:trHeight w:val="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2 02 35508 14 0110 150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260,4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2 02 35508 14 0220 150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227,8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22,0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9,7</w:t>
            </w:r>
          </w:p>
        </w:tc>
      </w:tr>
      <w:tr w:rsidR="002E34F1" w:rsidRPr="002E34F1" w:rsidTr="002E34F1">
        <w:trPr>
          <w:cantSplit/>
          <w:trHeight w:val="7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2 02 35508 14 0220 150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1 270,1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89,0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7,0</w:t>
            </w:r>
          </w:p>
        </w:tc>
      </w:tr>
      <w:tr w:rsidR="002E34F1" w:rsidRPr="002E34F1" w:rsidTr="002E34F1">
        <w:trPr>
          <w:cantSplit/>
          <w:trHeight w:val="37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2 02 39998 14 0220 150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Единая субвенция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9 335,4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2 333,9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25,0</w:t>
            </w:r>
          </w:p>
        </w:tc>
      </w:tr>
      <w:tr w:rsidR="002E34F1" w:rsidRPr="00DB7811" w:rsidTr="002E34F1">
        <w:trPr>
          <w:cantSplit/>
          <w:trHeight w:val="639"/>
          <w:jc w:val="center"/>
        </w:trPr>
        <w:tc>
          <w:tcPr>
            <w:tcW w:w="269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2 02 40000 00 0000 150</w:t>
            </w:r>
          </w:p>
        </w:tc>
        <w:tc>
          <w:tcPr>
            <w:tcW w:w="3969" w:type="dxa"/>
            <w:noWrap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50 599,5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2 223,9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4,4</w:t>
            </w:r>
          </w:p>
        </w:tc>
      </w:tr>
      <w:tr w:rsidR="002E34F1" w:rsidRPr="002E34F1" w:rsidTr="002E34F1">
        <w:trPr>
          <w:cantSplit/>
          <w:trHeight w:hRule="exact" w:val="232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2 02 45179 14 0110 150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4 676,7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1 461,5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31,3</w:t>
            </w:r>
          </w:p>
        </w:tc>
      </w:tr>
      <w:tr w:rsidR="002E34F1" w:rsidRPr="002E34F1" w:rsidTr="002E34F1">
        <w:trPr>
          <w:cantSplit/>
          <w:trHeight w:val="225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2 02 45179 14 0220 150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194,9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843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2 02 49999 14 0220 150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Иные межбюджетные трансферты на ликвидацию свалок промышленных отходов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27 134,4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961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2 02 49999 14 0220 150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101,1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val="1500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2 02 49999 14 0220 150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3 049,8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762,4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25,0</w:t>
            </w:r>
          </w:p>
        </w:tc>
      </w:tr>
      <w:tr w:rsidR="002E34F1" w:rsidRPr="002E34F1" w:rsidTr="002E34F1">
        <w:trPr>
          <w:cantSplit/>
          <w:trHeight w:val="1741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2 02 49999 14 0220 150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15 442,6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DB7811" w:rsidTr="002E34F1">
        <w:trPr>
          <w:cantSplit/>
          <w:trHeight w:val="1695"/>
          <w:jc w:val="center"/>
        </w:trPr>
        <w:tc>
          <w:tcPr>
            <w:tcW w:w="269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2 18 00000 00 0000 000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10 200,0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27 076,0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265,5</w:t>
            </w:r>
          </w:p>
        </w:tc>
      </w:tr>
      <w:tr w:rsidR="002E34F1" w:rsidRPr="002E34F1" w:rsidTr="002E34F1">
        <w:trPr>
          <w:cantSplit/>
          <w:trHeight w:val="112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2 18 04010 14 0000 150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10 200,0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25 905,0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254,0</w:t>
            </w:r>
          </w:p>
        </w:tc>
      </w:tr>
      <w:tr w:rsidR="002E34F1" w:rsidRPr="002E34F1" w:rsidTr="002E34F1">
        <w:trPr>
          <w:cantSplit/>
          <w:trHeight w:val="1125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2 18 04020 14 0000 150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1 171,0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DB7811" w:rsidTr="002E34F1">
        <w:trPr>
          <w:cantSplit/>
          <w:trHeight w:val="1114"/>
          <w:jc w:val="center"/>
        </w:trPr>
        <w:tc>
          <w:tcPr>
            <w:tcW w:w="269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2 19 00000 00 0000 000</w:t>
            </w:r>
          </w:p>
        </w:tc>
        <w:tc>
          <w:tcPr>
            <w:tcW w:w="3969" w:type="dxa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 xml:space="preserve">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8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-1 089,9</w:t>
            </w:r>
          </w:p>
        </w:tc>
        <w:tc>
          <w:tcPr>
            <w:tcW w:w="1559" w:type="dxa"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-26 376,1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2 420,0</w:t>
            </w:r>
          </w:p>
        </w:tc>
      </w:tr>
      <w:tr w:rsidR="002E34F1" w:rsidRPr="002E34F1" w:rsidTr="002E34F1">
        <w:trPr>
          <w:cantSplit/>
          <w:trHeight w:val="2264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lastRenderedPageBreak/>
              <w:t>2 19 25304 14 0000 150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-12 546,2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0,0</w:t>
            </w:r>
          </w:p>
        </w:tc>
      </w:tr>
      <w:tr w:rsidR="002E34F1" w:rsidRPr="002E34F1" w:rsidTr="002E34F1">
        <w:trPr>
          <w:cantSplit/>
          <w:trHeight w:hRule="exact" w:val="1418"/>
          <w:jc w:val="center"/>
        </w:trPr>
        <w:tc>
          <w:tcPr>
            <w:tcW w:w="2694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2 19 60010 14 0000 150</w:t>
            </w:r>
          </w:p>
        </w:tc>
        <w:tc>
          <w:tcPr>
            <w:tcW w:w="3969" w:type="dxa"/>
            <w:hideMark/>
          </w:tcPr>
          <w:p w:rsidR="002E34F1" w:rsidRPr="002E34F1" w:rsidRDefault="002E34F1" w:rsidP="002E34F1">
            <w:pPr>
              <w:ind w:firstLine="0"/>
              <w:jc w:val="left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-1 089,9</w:t>
            </w:r>
          </w:p>
        </w:tc>
        <w:tc>
          <w:tcPr>
            <w:tcW w:w="1559" w:type="dxa"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-13 829,9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2E34F1" w:rsidRDefault="002E34F1" w:rsidP="002E34F1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2E34F1">
              <w:rPr>
                <w:rFonts w:eastAsia="Times New Roman"/>
                <w:szCs w:val="24"/>
              </w:rPr>
              <w:t>1 268,9</w:t>
            </w:r>
          </w:p>
        </w:tc>
      </w:tr>
      <w:tr w:rsidR="002E34F1" w:rsidRPr="00DB7811" w:rsidTr="002E34F1">
        <w:trPr>
          <w:cantSplit/>
          <w:trHeight w:val="510"/>
          <w:jc w:val="center"/>
        </w:trPr>
        <w:tc>
          <w:tcPr>
            <w:tcW w:w="269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 </w:t>
            </w:r>
          </w:p>
        </w:tc>
        <w:tc>
          <w:tcPr>
            <w:tcW w:w="3969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left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Всего доходов:</w:t>
            </w:r>
          </w:p>
        </w:tc>
        <w:tc>
          <w:tcPr>
            <w:tcW w:w="1418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2 745 567,7</w:t>
            </w:r>
          </w:p>
        </w:tc>
        <w:tc>
          <w:tcPr>
            <w:tcW w:w="1559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504 124,2</w:t>
            </w:r>
          </w:p>
        </w:tc>
        <w:tc>
          <w:tcPr>
            <w:tcW w:w="1134" w:type="dxa"/>
            <w:noWrap/>
            <w:vAlign w:val="bottom"/>
            <w:hideMark/>
          </w:tcPr>
          <w:p w:rsidR="002E34F1" w:rsidRPr="00DB7811" w:rsidRDefault="002E34F1" w:rsidP="002E34F1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DB7811">
              <w:rPr>
                <w:rFonts w:eastAsia="Times New Roman"/>
                <w:b/>
                <w:szCs w:val="24"/>
              </w:rPr>
              <w:t>18,4</w:t>
            </w:r>
          </w:p>
        </w:tc>
      </w:tr>
    </w:tbl>
    <w:p w:rsidR="002E34F1" w:rsidRDefault="002E34F1" w:rsidP="009C0ADB">
      <w:pPr>
        <w:ind w:firstLine="0"/>
        <w:jc w:val="left"/>
        <w:rPr>
          <w:rFonts w:eastAsia="Times New Roman"/>
          <w:szCs w:val="24"/>
          <w:lang w:eastAsia="ru-RU"/>
        </w:rPr>
        <w:sectPr w:rsidR="002E34F1" w:rsidSect="00055CE3">
          <w:pgSz w:w="11906" w:h="16838"/>
          <w:pgMar w:top="851" w:right="851" w:bottom="851" w:left="1418" w:header="709" w:footer="720" w:gutter="0"/>
          <w:cols w:space="720"/>
          <w:titlePg/>
          <w:docGrid w:linePitch="360"/>
        </w:sectPr>
      </w:pPr>
    </w:p>
    <w:p w:rsidR="00861218" w:rsidRPr="00861218" w:rsidRDefault="00861218" w:rsidP="00861218">
      <w:pPr>
        <w:autoSpaceDE w:val="0"/>
        <w:autoSpaceDN w:val="0"/>
        <w:ind w:left="8496" w:firstLine="1560"/>
        <w:jc w:val="center"/>
        <w:rPr>
          <w:rFonts w:eastAsia="Times New Roman"/>
          <w:b/>
          <w:szCs w:val="24"/>
          <w:lang w:eastAsia="ru-RU"/>
        </w:rPr>
      </w:pPr>
    </w:p>
    <w:sectPr w:rsidR="00861218" w:rsidRPr="00861218" w:rsidSect="00415697">
      <w:head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563" w:rsidRDefault="00DE1563" w:rsidP="007F0268">
      <w:r>
        <w:separator/>
      </w:r>
    </w:p>
  </w:endnote>
  <w:endnote w:type="continuationSeparator" w:id="0">
    <w:p w:rsidR="00DE1563" w:rsidRDefault="00DE1563" w:rsidP="007F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697" w:rsidRPr="00861218" w:rsidRDefault="00415697" w:rsidP="0086121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563" w:rsidRDefault="00DE1563" w:rsidP="007F0268">
      <w:r>
        <w:separator/>
      </w:r>
    </w:p>
  </w:footnote>
  <w:footnote w:type="continuationSeparator" w:id="0">
    <w:p w:rsidR="00DE1563" w:rsidRDefault="00DE1563" w:rsidP="007F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697" w:rsidRPr="00861218" w:rsidRDefault="00415697" w:rsidP="0086121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1554585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04822B61"/>
    <w:multiLevelType w:val="hybridMultilevel"/>
    <w:tmpl w:val="41A852A0"/>
    <w:lvl w:ilvl="0" w:tplc="1F72C75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4BB3B52"/>
    <w:multiLevelType w:val="hybridMultilevel"/>
    <w:tmpl w:val="FD50AD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8722DAB"/>
    <w:multiLevelType w:val="multilevel"/>
    <w:tmpl w:val="5C2A4CD4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A81888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2C55183"/>
    <w:multiLevelType w:val="multilevel"/>
    <w:tmpl w:val="741E0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10" w15:restartNumberingAfterBreak="0">
    <w:nsid w:val="52A30D2B"/>
    <w:multiLevelType w:val="hybridMultilevel"/>
    <w:tmpl w:val="7AAC792A"/>
    <w:lvl w:ilvl="0" w:tplc="8898D8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5AF48B8"/>
    <w:multiLevelType w:val="hybridMultilevel"/>
    <w:tmpl w:val="DC38F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1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 w:numId="12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861"/>
    <w:rsid w:val="00000584"/>
    <w:rsid w:val="00000AC9"/>
    <w:rsid w:val="00000B50"/>
    <w:rsid w:val="00000B93"/>
    <w:rsid w:val="00002A0F"/>
    <w:rsid w:val="00002C22"/>
    <w:rsid w:val="00002DF7"/>
    <w:rsid w:val="000049EA"/>
    <w:rsid w:val="00004A36"/>
    <w:rsid w:val="0000524D"/>
    <w:rsid w:val="00005A9D"/>
    <w:rsid w:val="0001032E"/>
    <w:rsid w:val="00012E75"/>
    <w:rsid w:val="00014D94"/>
    <w:rsid w:val="00015359"/>
    <w:rsid w:val="00016B1E"/>
    <w:rsid w:val="000178EF"/>
    <w:rsid w:val="00017C38"/>
    <w:rsid w:val="00020636"/>
    <w:rsid w:val="0002108E"/>
    <w:rsid w:val="00021603"/>
    <w:rsid w:val="00021812"/>
    <w:rsid w:val="0002298C"/>
    <w:rsid w:val="00022A37"/>
    <w:rsid w:val="000231F7"/>
    <w:rsid w:val="00024F33"/>
    <w:rsid w:val="00026E67"/>
    <w:rsid w:val="00027F13"/>
    <w:rsid w:val="00030347"/>
    <w:rsid w:val="0003084D"/>
    <w:rsid w:val="00032398"/>
    <w:rsid w:val="000328BA"/>
    <w:rsid w:val="00033DD8"/>
    <w:rsid w:val="000353CB"/>
    <w:rsid w:val="00036261"/>
    <w:rsid w:val="000371AF"/>
    <w:rsid w:val="000379CF"/>
    <w:rsid w:val="00041848"/>
    <w:rsid w:val="000444B5"/>
    <w:rsid w:val="00045CF8"/>
    <w:rsid w:val="00046537"/>
    <w:rsid w:val="00046584"/>
    <w:rsid w:val="000506FF"/>
    <w:rsid w:val="000543C1"/>
    <w:rsid w:val="00054B0F"/>
    <w:rsid w:val="00055CE3"/>
    <w:rsid w:val="00057A68"/>
    <w:rsid w:val="00057C2F"/>
    <w:rsid w:val="0006092B"/>
    <w:rsid w:val="00061BE9"/>
    <w:rsid w:val="00064787"/>
    <w:rsid w:val="000664AA"/>
    <w:rsid w:val="0006726E"/>
    <w:rsid w:val="000674C8"/>
    <w:rsid w:val="00071956"/>
    <w:rsid w:val="00074CBE"/>
    <w:rsid w:val="0007526C"/>
    <w:rsid w:val="000765E0"/>
    <w:rsid w:val="00076E74"/>
    <w:rsid w:val="000777AC"/>
    <w:rsid w:val="000804A4"/>
    <w:rsid w:val="0008342B"/>
    <w:rsid w:val="00083732"/>
    <w:rsid w:val="000855EB"/>
    <w:rsid w:val="00085770"/>
    <w:rsid w:val="00086A93"/>
    <w:rsid w:val="0008725D"/>
    <w:rsid w:val="000876D5"/>
    <w:rsid w:val="000909DF"/>
    <w:rsid w:val="00090AB2"/>
    <w:rsid w:val="0009153E"/>
    <w:rsid w:val="000923A4"/>
    <w:rsid w:val="00094840"/>
    <w:rsid w:val="000A1F59"/>
    <w:rsid w:val="000A48DA"/>
    <w:rsid w:val="000A4FBE"/>
    <w:rsid w:val="000A5173"/>
    <w:rsid w:val="000A5C6E"/>
    <w:rsid w:val="000A6271"/>
    <w:rsid w:val="000B095F"/>
    <w:rsid w:val="000B6FDE"/>
    <w:rsid w:val="000B71FC"/>
    <w:rsid w:val="000C1446"/>
    <w:rsid w:val="000C292F"/>
    <w:rsid w:val="000C48C6"/>
    <w:rsid w:val="000C72A7"/>
    <w:rsid w:val="000D282D"/>
    <w:rsid w:val="000D2918"/>
    <w:rsid w:val="000D3685"/>
    <w:rsid w:val="000D3C23"/>
    <w:rsid w:val="000D5A89"/>
    <w:rsid w:val="000D5B12"/>
    <w:rsid w:val="000D69D2"/>
    <w:rsid w:val="000D7D65"/>
    <w:rsid w:val="000E1A0F"/>
    <w:rsid w:val="000E323B"/>
    <w:rsid w:val="000E35D9"/>
    <w:rsid w:val="000E3D66"/>
    <w:rsid w:val="000E48AC"/>
    <w:rsid w:val="000E4A87"/>
    <w:rsid w:val="000E5178"/>
    <w:rsid w:val="000E5381"/>
    <w:rsid w:val="000E53FE"/>
    <w:rsid w:val="000E6069"/>
    <w:rsid w:val="000E6272"/>
    <w:rsid w:val="000E7764"/>
    <w:rsid w:val="000F1B40"/>
    <w:rsid w:val="000F26E2"/>
    <w:rsid w:val="000F74F3"/>
    <w:rsid w:val="00101A70"/>
    <w:rsid w:val="001025B0"/>
    <w:rsid w:val="001054CE"/>
    <w:rsid w:val="00106C98"/>
    <w:rsid w:val="00107C7E"/>
    <w:rsid w:val="0011003F"/>
    <w:rsid w:val="00111EE7"/>
    <w:rsid w:val="001132BA"/>
    <w:rsid w:val="00113522"/>
    <w:rsid w:val="001135F9"/>
    <w:rsid w:val="00120003"/>
    <w:rsid w:val="00121474"/>
    <w:rsid w:val="0012189A"/>
    <w:rsid w:val="001221D5"/>
    <w:rsid w:val="00123DD8"/>
    <w:rsid w:val="00124970"/>
    <w:rsid w:val="00124B53"/>
    <w:rsid w:val="00124E69"/>
    <w:rsid w:val="00124E96"/>
    <w:rsid w:val="00125647"/>
    <w:rsid w:val="001260BE"/>
    <w:rsid w:val="001270BE"/>
    <w:rsid w:val="00127B8D"/>
    <w:rsid w:val="001300AD"/>
    <w:rsid w:val="001307E6"/>
    <w:rsid w:val="001311AF"/>
    <w:rsid w:val="0013182C"/>
    <w:rsid w:val="00131FE1"/>
    <w:rsid w:val="00133C9B"/>
    <w:rsid w:val="001361EB"/>
    <w:rsid w:val="00136AA8"/>
    <w:rsid w:val="0013711E"/>
    <w:rsid w:val="0013715D"/>
    <w:rsid w:val="00137E49"/>
    <w:rsid w:val="00137ED7"/>
    <w:rsid w:val="00140AF1"/>
    <w:rsid w:val="00140B68"/>
    <w:rsid w:val="00141779"/>
    <w:rsid w:val="0014380E"/>
    <w:rsid w:val="001440AA"/>
    <w:rsid w:val="00145828"/>
    <w:rsid w:val="00146C73"/>
    <w:rsid w:val="00147178"/>
    <w:rsid w:val="00147A1A"/>
    <w:rsid w:val="00150A7C"/>
    <w:rsid w:val="00150C91"/>
    <w:rsid w:val="00151FF3"/>
    <w:rsid w:val="00152965"/>
    <w:rsid w:val="0015362C"/>
    <w:rsid w:val="00154E00"/>
    <w:rsid w:val="00154EA3"/>
    <w:rsid w:val="00155399"/>
    <w:rsid w:val="00157E7D"/>
    <w:rsid w:val="00162F83"/>
    <w:rsid w:val="001632A0"/>
    <w:rsid w:val="00163761"/>
    <w:rsid w:val="0016394D"/>
    <w:rsid w:val="00163FAD"/>
    <w:rsid w:val="00164B96"/>
    <w:rsid w:val="0016559C"/>
    <w:rsid w:val="00166263"/>
    <w:rsid w:val="001662DB"/>
    <w:rsid w:val="00167EA2"/>
    <w:rsid w:val="00170E12"/>
    <w:rsid w:val="00171885"/>
    <w:rsid w:val="00174999"/>
    <w:rsid w:val="00175262"/>
    <w:rsid w:val="00176D51"/>
    <w:rsid w:val="0017716E"/>
    <w:rsid w:val="00181C90"/>
    <w:rsid w:val="00182977"/>
    <w:rsid w:val="00183069"/>
    <w:rsid w:val="00183792"/>
    <w:rsid w:val="001844FF"/>
    <w:rsid w:val="00185A7F"/>
    <w:rsid w:val="00185F6B"/>
    <w:rsid w:val="00186A27"/>
    <w:rsid w:val="00190209"/>
    <w:rsid w:val="001906A5"/>
    <w:rsid w:val="00190D2C"/>
    <w:rsid w:val="00190EE8"/>
    <w:rsid w:val="001914A7"/>
    <w:rsid w:val="00196508"/>
    <w:rsid w:val="001A0989"/>
    <w:rsid w:val="001A0EEE"/>
    <w:rsid w:val="001A1305"/>
    <w:rsid w:val="001A1C1A"/>
    <w:rsid w:val="001A2167"/>
    <w:rsid w:val="001A2910"/>
    <w:rsid w:val="001A29B0"/>
    <w:rsid w:val="001A3511"/>
    <w:rsid w:val="001A4C15"/>
    <w:rsid w:val="001A5642"/>
    <w:rsid w:val="001A5991"/>
    <w:rsid w:val="001A6CCC"/>
    <w:rsid w:val="001A6E50"/>
    <w:rsid w:val="001A706F"/>
    <w:rsid w:val="001B0AE0"/>
    <w:rsid w:val="001B0D46"/>
    <w:rsid w:val="001B27EC"/>
    <w:rsid w:val="001B4594"/>
    <w:rsid w:val="001B613A"/>
    <w:rsid w:val="001B7132"/>
    <w:rsid w:val="001B733B"/>
    <w:rsid w:val="001B7A6D"/>
    <w:rsid w:val="001B7A7F"/>
    <w:rsid w:val="001B7F88"/>
    <w:rsid w:val="001C057E"/>
    <w:rsid w:val="001C100E"/>
    <w:rsid w:val="001C15E0"/>
    <w:rsid w:val="001C4360"/>
    <w:rsid w:val="001C5FC8"/>
    <w:rsid w:val="001C678D"/>
    <w:rsid w:val="001C6DFF"/>
    <w:rsid w:val="001C782F"/>
    <w:rsid w:val="001D01A5"/>
    <w:rsid w:val="001D100A"/>
    <w:rsid w:val="001D1593"/>
    <w:rsid w:val="001D2A72"/>
    <w:rsid w:val="001D38C8"/>
    <w:rsid w:val="001D637D"/>
    <w:rsid w:val="001D7A17"/>
    <w:rsid w:val="001E0E35"/>
    <w:rsid w:val="001E0F0A"/>
    <w:rsid w:val="001E2988"/>
    <w:rsid w:val="001E49BE"/>
    <w:rsid w:val="001E4CAA"/>
    <w:rsid w:val="001E53A1"/>
    <w:rsid w:val="001E68D5"/>
    <w:rsid w:val="001E6BC4"/>
    <w:rsid w:val="001F69BC"/>
    <w:rsid w:val="001F72A9"/>
    <w:rsid w:val="00201895"/>
    <w:rsid w:val="00202EE4"/>
    <w:rsid w:val="00203576"/>
    <w:rsid w:val="00203D4F"/>
    <w:rsid w:val="00203FF0"/>
    <w:rsid w:val="00204CF7"/>
    <w:rsid w:val="00205B29"/>
    <w:rsid w:val="00207D9D"/>
    <w:rsid w:val="00207E6C"/>
    <w:rsid w:val="002107B0"/>
    <w:rsid w:val="002121CC"/>
    <w:rsid w:val="00212717"/>
    <w:rsid w:val="00212A5C"/>
    <w:rsid w:val="00213D4B"/>
    <w:rsid w:val="002144ED"/>
    <w:rsid w:val="00215CD0"/>
    <w:rsid w:val="00215EEF"/>
    <w:rsid w:val="00216090"/>
    <w:rsid w:val="0022006F"/>
    <w:rsid w:val="0022080D"/>
    <w:rsid w:val="002216C3"/>
    <w:rsid w:val="00221BD2"/>
    <w:rsid w:val="00221D99"/>
    <w:rsid w:val="0022220A"/>
    <w:rsid w:val="0022284D"/>
    <w:rsid w:val="0022743A"/>
    <w:rsid w:val="00230769"/>
    <w:rsid w:val="00231A8A"/>
    <w:rsid w:val="00233DA4"/>
    <w:rsid w:val="002345A1"/>
    <w:rsid w:val="00234A6C"/>
    <w:rsid w:val="0023523D"/>
    <w:rsid w:val="00235F58"/>
    <w:rsid w:val="00236353"/>
    <w:rsid w:val="0023744E"/>
    <w:rsid w:val="00237A69"/>
    <w:rsid w:val="00237DA7"/>
    <w:rsid w:val="00237FC6"/>
    <w:rsid w:val="00240439"/>
    <w:rsid w:val="00242067"/>
    <w:rsid w:val="0024276C"/>
    <w:rsid w:val="002439B3"/>
    <w:rsid w:val="00245095"/>
    <w:rsid w:val="002451D0"/>
    <w:rsid w:val="002460C3"/>
    <w:rsid w:val="00246182"/>
    <w:rsid w:val="00246E24"/>
    <w:rsid w:val="00247F3F"/>
    <w:rsid w:val="00253DB9"/>
    <w:rsid w:val="00255B94"/>
    <w:rsid w:val="002568F7"/>
    <w:rsid w:val="002600C6"/>
    <w:rsid w:val="002606D9"/>
    <w:rsid w:val="0026388F"/>
    <w:rsid w:val="00264861"/>
    <w:rsid w:val="002649A1"/>
    <w:rsid w:val="00264E4D"/>
    <w:rsid w:val="00265CF8"/>
    <w:rsid w:val="00266D92"/>
    <w:rsid w:val="00271FC4"/>
    <w:rsid w:val="00273DBA"/>
    <w:rsid w:val="00275CFB"/>
    <w:rsid w:val="002774D8"/>
    <w:rsid w:val="002802EF"/>
    <w:rsid w:val="00280667"/>
    <w:rsid w:val="00280BEF"/>
    <w:rsid w:val="00281440"/>
    <w:rsid w:val="00281598"/>
    <w:rsid w:val="00282AE2"/>
    <w:rsid w:val="0028509A"/>
    <w:rsid w:val="0029216F"/>
    <w:rsid w:val="00292D44"/>
    <w:rsid w:val="00292DBE"/>
    <w:rsid w:val="00293B68"/>
    <w:rsid w:val="00294327"/>
    <w:rsid w:val="00294D64"/>
    <w:rsid w:val="00294DC9"/>
    <w:rsid w:val="00296C42"/>
    <w:rsid w:val="0029751F"/>
    <w:rsid w:val="002A152F"/>
    <w:rsid w:val="002A54D4"/>
    <w:rsid w:val="002A66BC"/>
    <w:rsid w:val="002A69E3"/>
    <w:rsid w:val="002A7270"/>
    <w:rsid w:val="002B1375"/>
    <w:rsid w:val="002B1C1B"/>
    <w:rsid w:val="002B512C"/>
    <w:rsid w:val="002B6E1C"/>
    <w:rsid w:val="002B6E4A"/>
    <w:rsid w:val="002B7CC3"/>
    <w:rsid w:val="002B7F2F"/>
    <w:rsid w:val="002C1026"/>
    <w:rsid w:val="002C27FD"/>
    <w:rsid w:val="002C3668"/>
    <w:rsid w:val="002C61DE"/>
    <w:rsid w:val="002C7E90"/>
    <w:rsid w:val="002D1194"/>
    <w:rsid w:val="002D18A6"/>
    <w:rsid w:val="002D4824"/>
    <w:rsid w:val="002D661F"/>
    <w:rsid w:val="002D6644"/>
    <w:rsid w:val="002E01BD"/>
    <w:rsid w:val="002E25B3"/>
    <w:rsid w:val="002E34F1"/>
    <w:rsid w:val="002E36A6"/>
    <w:rsid w:val="002E6623"/>
    <w:rsid w:val="002E68AD"/>
    <w:rsid w:val="002F00A3"/>
    <w:rsid w:val="002F36AC"/>
    <w:rsid w:val="002F37A7"/>
    <w:rsid w:val="002F3B48"/>
    <w:rsid w:val="002F5F81"/>
    <w:rsid w:val="002F65F5"/>
    <w:rsid w:val="002F65F9"/>
    <w:rsid w:val="002F72DC"/>
    <w:rsid w:val="00305CBA"/>
    <w:rsid w:val="00307128"/>
    <w:rsid w:val="00307902"/>
    <w:rsid w:val="00307F37"/>
    <w:rsid w:val="00310E3C"/>
    <w:rsid w:val="00312692"/>
    <w:rsid w:val="00314C99"/>
    <w:rsid w:val="00315E60"/>
    <w:rsid w:val="003160B8"/>
    <w:rsid w:val="00316164"/>
    <w:rsid w:val="00316E20"/>
    <w:rsid w:val="003179F4"/>
    <w:rsid w:val="00320546"/>
    <w:rsid w:val="003229F8"/>
    <w:rsid w:val="00322BF5"/>
    <w:rsid w:val="00324A07"/>
    <w:rsid w:val="00327700"/>
    <w:rsid w:val="00327B37"/>
    <w:rsid w:val="00327C48"/>
    <w:rsid w:val="00330CC6"/>
    <w:rsid w:val="00333BA2"/>
    <w:rsid w:val="00336EAC"/>
    <w:rsid w:val="00336F89"/>
    <w:rsid w:val="00337E1B"/>
    <w:rsid w:val="003414B6"/>
    <w:rsid w:val="00341C37"/>
    <w:rsid w:val="00342551"/>
    <w:rsid w:val="0034346D"/>
    <w:rsid w:val="00345B8E"/>
    <w:rsid w:val="00347BF3"/>
    <w:rsid w:val="00352BD5"/>
    <w:rsid w:val="00353838"/>
    <w:rsid w:val="00355A9F"/>
    <w:rsid w:val="00357472"/>
    <w:rsid w:val="00361BE2"/>
    <w:rsid w:val="00363AA1"/>
    <w:rsid w:val="0036495D"/>
    <w:rsid w:val="0036710D"/>
    <w:rsid w:val="0036724B"/>
    <w:rsid w:val="003676B1"/>
    <w:rsid w:val="003677DD"/>
    <w:rsid w:val="00372593"/>
    <w:rsid w:val="003752A6"/>
    <w:rsid w:val="003762A0"/>
    <w:rsid w:val="003764E5"/>
    <w:rsid w:val="003808C6"/>
    <w:rsid w:val="00382D74"/>
    <w:rsid w:val="00383AA7"/>
    <w:rsid w:val="003842BE"/>
    <w:rsid w:val="00386CD3"/>
    <w:rsid w:val="003873E7"/>
    <w:rsid w:val="0039032D"/>
    <w:rsid w:val="00391760"/>
    <w:rsid w:val="00392E69"/>
    <w:rsid w:val="0039308F"/>
    <w:rsid w:val="00393AD5"/>
    <w:rsid w:val="00393AFF"/>
    <w:rsid w:val="003942C5"/>
    <w:rsid w:val="0039436D"/>
    <w:rsid w:val="00394FE2"/>
    <w:rsid w:val="00395793"/>
    <w:rsid w:val="00395E7B"/>
    <w:rsid w:val="0039610C"/>
    <w:rsid w:val="00397997"/>
    <w:rsid w:val="003A09D1"/>
    <w:rsid w:val="003A3A51"/>
    <w:rsid w:val="003B08E8"/>
    <w:rsid w:val="003B28E3"/>
    <w:rsid w:val="003B2962"/>
    <w:rsid w:val="003B4873"/>
    <w:rsid w:val="003B50BC"/>
    <w:rsid w:val="003B6F0F"/>
    <w:rsid w:val="003C0629"/>
    <w:rsid w:val="003C0AC8"/>
    <w:rsid w:val="003C189D"/>
    <w:rsid w:val="003C2B5E"/>
    <w:rsid w:val="003C2B74"/>
    <w:rsid w:val="003C6222"/>
    <w:rsid w:val="003C676C"/>
    <w:rsid w:val="003C74C4"/>
    <w:rsid w:val="003D1824"/>
    <w:rsid w:val="003D1AA5"/>
    <w:rsid w:val="003D29D8"/>
    <w:rsid w:val="003D2F9F"/>
    <w:rsid w:val="003D44E9"/>
    <w:rsid w:val="003D4B4F"/>
    <w:rsid w:val="003D579B"/>
    <w:rsid w:val="003E1AAE"/>
    <w:rsid w:val="003E1E05"/>
    <w:rsid w:val="003E267D"/>
    <w:rsid w:val="003E306F"/>
    <w:rsid w:val="003E33D1"/>
    <w:rsid w:val="003E420E"/>
    <w:rsid w:val="003E4B15"/>
    <w:rsid w:val="003E4C88"/>
    <w:rsid w:val="003E4F68"/>
    <w:rsid w:val="003E51E5"/>
    <w:rsid w:val="003E59FF"/>
    <w:rsid w:val="003E6330"/>
    <w:rsid w:val="003F0626"/>
    <w:rsid w:val="003F117F"/>
    <w:rsid w:val="003F415E"/>
    <w:rsid w:val="003F4511"/>
    <w:rsid w:val="003F4B66"/>
    <w:rsid w:val="003F503B"/>
    <w:rsid w:val="003F6A64"/>
    <w:rsid w:val="003F6CDC"/>
    <w:rsid w:val="00400ABC"/>
    <w:rsid w:val="00400EEC"/>
    <w:rsid w:val="004017AF"/>
    <w:rsid w:val="0040217B"/>
    <w:rsid w:val="00402426"/>
    <w:rsid w:val="00403380"/>
    <w:rsid w:val="004052A2"/>
    <w:rsid w:val="0040550F"/>
    <w:rsid w:val="00405832"/>
    <w:rsid w:val="0040603D"/>
    <w:rsid w:val="004064F9"/>
    <w:rsid w:val="004065F8"/>
    <w:rsid w:val="00406EBC"/>
    <w:rsid w:val="004071EA"/>
    <w:rsid w:val="00410BBD"/>
    <w:rsid w:val="00411E98"/>
    <w:rsid w:val="004135A5"/>
    <w:rsid w:val="00413FB3"/>
    <w:rsid w:val="004144C9"/>
    <w:rsid w:val="004152AC"/>
    <w:rsid w:val="004154F3"/>
    <w:rsid w:val="00415697"/>
    <w:rsid w:val="00416B71"/>
    <w:rsid w:val="004175C8"/>
    <w:rsid w:val="00420F0D"/>
    <w:rsid w:val="00423253"/>
    <w:rsid w:val="004233A6"/>
    <w:rsid w:val="00423709"/>
    <w:rsid w:val="00423C05"/>
    <w:rsid w:val="00423C9D"/>
    <w:rsid w:val="00423EF6"/>
    <w:rsid w:val="004265D3"/>
    <w:rsid w:val="00427A0B"/>
    <w:rsid w:val="00427F3B"/>
    <w:rsid w:val="00430637"/>
    <w:rsid w:val="004325D0"/>
    <w:rsid w:val="004325F2"/>
    <w:rsid w:val="004353BF"/>
    <w:rsid w:val="00435F13"/>
    <w:rsid w:val="00436F9A"/>
    <w:rsid w:val="0043708C"/>
    <w:rsid w:val="004373BF"/>
    <w:rsid w:val="004408D4"/>
    <w:rsid w:val="00440964"/>
    <w:rsid w:val="00441CF5"/>
    <w:rsid w:val="00443E97"/>
    <w:rsid w:val="004452C8"/>
    <w:rsid w:val="00447723"/>
    <w:rsid w:val="00450187"/>
    <w:rsid w:val="00450E5E"/>
    <w:rsid w:val="00451AEF"/>
    <w:rsid w:val="00454739"/>
    <w:rsid w:val="0045476C"/>
    <w:rsid w:val="00456B06"/>
    <w:rsid w:val="004618FC"/>
    <w:rsid w:val="00462CAA"/>
    <w:rsid w:val="00463DEB"/>
    <w:rsid w:val="004662A8"/>
    <w:rsid w:val="00466B2C"/>
    <w:rsid w:val="00470090"/>
    <w:rsid w:val="00471366"/>
    <w:rsid w:val="00472432"/>
    <w:rsid w:val="00472EBD"/>
    <w:rsid w:val="00475436"/>
    <w:rsid w:val="0047575A"/>
    <w:rsid w:val="004758A8"/>
    <w:rsid w:val="00475BF6"/>
    <w:rsid w:val="00476503"/>
    <w:rsid w:val="00476866"/>
    <w:rsid w:val="00476FF6"/>
    <w:rsid w:val="00477061"/>
    <w:rsid w:val="00477B69"/>
    <w:rsid w:val="00480F70"/>
    <w:rsid w:val="0048378A"/>
    <w:rsid w:val="00484457"/>
    <w:rsid w:val="004853F2"/>
    <w:rsid w:val="00486E1D"/>
    <w:rsid w:val="00490648"/>
    <w:rsid w:val="00490D71"/>
    <w:rsid w:val="00491F39"/>
    <w:rsid w:val="0049245A"/>
    <w:rsid w:val="00492C61"/>
    <w:rsid w:val="004932BA"/>
    <w:rsid w:val="00493315"/>
    <w:rsid w:val="0049445F"/>
    <w:rsid w:val="004944BE"/>
    <w:rsid w:val="00494A59"/>
    <w:rsid w:val="00494D20"/>
    <w:rsid w:val="00495CFF"/>
    <w:rsid w:val="004A06D5"/>
    <w:rsid w:val="004A4747"/>
    <w:rsid w:val="004B0225"/>
    <w:rsid w:val="004B207C"/>
    <w:rsid w:val="004B272C"/>
    <w:rsid w:val="004B418F"/>
    <w:rsid w:val="004B41C2"/>
    <w:rsid w:val="004B5844"/>
    <w:rsid w:val="004B5E30"/>
    <w:rsid w:val="004B6967"/>
    <w:rsid w:val="004B73C2"/>
    <w:rsid w:val="004C02F6"/>
    <w:rsid w:val="004C222E"/>
    <w:rsid w:val="004C2C60"/>
    <w:rsid w:val="004C3249"/>
    <w:rsid w:val="004C3FAD"/>
    <w:rsid w:val="004C4623"/>
    <w:rsid w:val="004C61FC"/>
    <w:rsid w:val="004C659A"/>
    <w:rsid w:val="004C6A49"/>
    <w:rsid w:val="004C7CA2"/>
    <w:rsid w:val="004D09AD"/>
    <w:rsid w:val="004D1917"/>
    <w:rsid w:val="004D1B9D"/>
    <w:rsid w:val="004D2499"/>
    <w:rsid w:val="004D2DCE"/>
    <w:rsid w:val="004D3317"/>
    <w:rsid w:val="004D4534"/>
    <w:rsid w:val="004D5962"/>
    <w:rsid w:val="004D5996"/>
    <w:rsid w:val="004D5D4F"/>
    <w:rsid w:val="004D6729"/>
    <w:rsid w:val="004D7A45"/>
    <w:rsid w:val="004E0EED"/>
    <w:rsid w:val="004E403D"/>
    <w:rsid w:val="004E43E3"/>
    <w:rsid w:val="004E4BFF"/>
    <w:rsid w:val="004F0D08"/>
    <w:rsid w:val="004F220F"/>
    <w:rsid w:val="004F282F"/>
    <w:rsid w:val="004F33DC"/>
    <w:rsid w:val="004F3D35"/>
    <w:rsid w:val="004F5B47"/>
    <w:rsid w:val="004F6883"/>
    <w:rsid w:val="004F69CC"/>
    <w:rsid w:val="004F6F58"/>
    <w:rsid w:val="004F77E9"/>
    <w:rsid w:val="005009C5"/>
    <w:rsid w:val="005009FE"/>
    <w:rsid w:val="00500A88"/>
    <w:rsid w:val="005019D3"/>
    <w:rsid w:val="00501B58"/>
    <w:rsid w:val="00502576"/>
    <w:rsid w:val="00503439"/>
    <w:rsid w:val="005051B4"/>
    <w:rsid w:val="005056A3"/>
    <w:rsid w:val="00507D63"/>
    <w:rsid w:val="0051242A"/>
    <w:rsid w:val="005156F8"/>
    <w:rsid w:val="00515C1D"/>
    <w:rsid w:val="0051631D"/>
    <w:rsid w:val="00516C9D"/>
    <w:rsid w:val="005174B3"/>
    <w:rsid w:val="00517D74"/>
    <w:rsid w:val="00520D4B"/>
    <w:rsid w:val="00521238"/>
    <w:rsid w:val="00522C99"/>
    <w:rsid w:val="00524034"/>
    <w:rsid w:val="0052408C"/>
    <w:rsid w:val="00527122"/>
    <w:rsid w:val="00527440"/>
    <w:rsid w:val="00527699"/>
    <w:rsid w:val="00527D1A"/>
    <w:rsid w:val="00527D5C"/>
    <w:rsid w:val="00527F5A"/>
    <w:rsid w:val="00530751"/>
    <w:rsid w:val="00530800"/>
    <w:rsid w:val="00530908"/>
    <w:rsid w:val="00530A8F"/>
    <w:rsid w:val="00530D76"/>
    <w:rsid w:val="005311FB"/>
    <w:rsid w:val="0053183D"/>
    <w:rsid w:val="005325EA"/>
    <w:rsid w:val="0053277B"/>
    <w:rsid w:val="00532F6C"/>
    <w:rsid w:val="00536372"/>
    <w:rsid w:val="005363EF"/>
    <w:rsid w:val="0054044B"/>
    <w:rsid w:val="00540BD0"/>
    <w:rsid w:val="0054116C"/>
    <w:rsid w:val="00541280"/>
    <w:rsid w:val="005415D0"/>
    <w:rsid w:val="0054249A"/>
    <w:rsid w:val="005447E3"/>
    <w:rsid w:val="00544AAE"/>
    <w:rsid w:val="00544D40"/>
    <w:rsid w:val="0054628D"/>
    <w:rsid w:val="0054658A"/>
    <w:rsid w:val="00546AFE"/>
    <w:rsid w:val="00547CE3"/>
    <w:rsid w:val="00547D25"/>
    <w:rsid w:val="00550E8A"/>
    <w:rsid w:val="00552907"/>
    <w:rsid w:val="00552BDC"/>
    <w:rsid w:val="00554646"/>
    <w:rsid w:val="00555CFF"/>
    <w:rsid w:val="005576EF"/>
    <w:rsid w:val="00560D88"/>
    <w:rsid w:val="005622DF"/>
    <w:rsid w:val="005624E4"/>
    <w:rsid w:val="00563FD0"/>
    <w:rsid w:val="00564F6E"/>
    <w:rsid w:val="00565BFF"/>
    <w:rsid w:val="00567188"/>
    <w:rsid w:val="0057150C"/>
    <w:rsid w:val="00572629"/>
    <w:rsid w:val="0057415D"/>
    <w:rsid w:val="005742DE"/>
    <w:rsid w:val="00575390"/>
    <w:rsid w:val="00576108"/>
    <w:rsid w:val="00576A52"/>
    <w:rsid w:val="00576C7F"/>
    <w:rsid w:val="00576E35"/>
    <w:rsid w:val="00577978"/>
    <w:rsid w:val="00580AFB"/>
    <w:rsid w:val="00583B40"/>
    <w:rsid w:val="00585321"/>
    <w:rsid w:val="005853C3"/>
    <w:rsid w:val="00585783"/>
    <w:rsid w:val="00585A3E"/>
    <w:rsid w:val="0059005B"/>
    <w:rsid w:val="0059009E"/>
    <w:rsid w:val="0059060F"/>
    <w:rsid w:val="00592FD1"/>
    <w:rsid w:val="00597371"/>
    <w:rsid w:val="005A02CE"/>
    <w:rsid w:val="005A1616"/>
    <w:rsid w:val="005A221C"/>
    <w:rsid w:val="005A285B"/>
    <w:rsid w:val="005A632B"/>
    <w:rsid w:val="005A671D"/>
    <w:rsid w:val="005A68DA"/>
    <w:rsid w:val="005B05E1"/>
    <w:rsid w:val="005B1445"/>
    <w:rsid w:val="005B232F"/>
    <w:rsid w:val="005B244E"/>
    <w:rsid w:val="005B3022"/>
    <w:rsid w:val="005B3476"/>
    <w:rsid w:val="005B4978"/>
    <w:rsid w:val="005B4F61"/>
    <w:rsid w:val="005B584B"/>
    <w:rsid w:val="005B72C9"/>
    <w:rsid w:val="005B79D2"/>
    <w:rsid w:val="005B7C1B"/>
    <w:rsid w:val="005B7D86"/>
    <w:rsid w:val="005C0C77"/>
    <w:rsid w:val="005C13AB"/>
    <w:rsid w:val="005C1576"/>
    <w:rsid w:val="005C1838"/>
    <w:rsid w:val="005C2A38"/>
    <w:rsid w:val="005C4667"/>
    <w:rsid w:val="005C5759"/>
    <w:rsid w:val="005C5F98"/>
    <w:rsid w:val="005C6C29"/>
    <w:rsid w:val="005C72C2"/>
    <w:rsid w:val="005C7310"/>
    <w:rsid w:val="005C762D"/>
    <w:rsid w:val="005D02BE"/>
    <w:rsid w:val="005D18FC"/>
    <w:rsid w:val="005D26CB"/>
    <w:rsid w:val="005D2FEC"/>
    <w:rsid w:val="005D3972"/>
    <w:rsid w:val="005D4819"/>
    <w:rsid w:val="005D50ED"/>
    <w:rsid w:val="005D5DA9"/>
    <w:rsid w:val="005D6A4F"/>
    <w:rsid w:val="005D7FDB"/>
    <w:rsid w:val="005E2F3D"/>
    <w:rsid w:val="005E337B"/>
    <w:rsid w:val="005E6F6C"/>
    <w:rsid w:val="005E732C"/>
    <w:rsid w:val="005F0AE8"/>
    <w:rsid w:val="005F141B"/>
    <w:rsid w:val="005F20EC"/>
    <w:rsid w:val="005F414B"/>
    <w:rsid w:val="005F5470"/>
    <w:rsid w:val="005F5500"/>
    <w:rsid w:val="005F6408"/>
    <w:rsid w:val="005F6409"/>
    <w:rsid w:val="00600C23"/>
    <w:rsid w:val="00600D09"/>
    <w:rsid w:val="006011E5"/>
    <w:rsid w:val="0060160A"/>
    <w:rsid w:val="00601CC5"/>
    <w:rsid w:val="00602080"/>
    <w:rsid w:val="00602E79"/>
    <w:rsid w:val="006044F0"/>
    <w:rsid w:val="00605E0F"/>
    <w:rsid w:val="006061D8"/>
    <w:rsid w:val="00606C4E"/>
    <w:rsid w:val="00606F66"/>
    <w:rsid w:val="00607323"/>
    <w:rsid w:val="00607464"/>
    <w:rsid w:val="00607A0B"/>
    <w:rsid w:val="00610436"/>
    <w:rsid w:val="00610465"/>
    <w:rsid w:val="00610563"/>
    <w:rsid w:val="00610C72"/>
    <w:rsid w:val="00610E1C"/>
    <w:rsid w:val="00610E35"/>
    <w:rsid w:val="006111E8"/>
    <w:rsid w:val="00612118"/>
    <w:rsid w:val="0061358A"/>
    <w:rsid w:val="00613E97"/>
    <w:rsid w:val="00614BBD"/>
    <w:rsid w:val="00615B9A"/>
    <w:rsid w:val="006174A4"/>
    <w:rsid w:val="00620B4D"/>
    <w:rsid w:val="00621F23"/>
    <w:rsid w:val="00626CC1"/>
    <w:rsid w:val="006271A4"/>
    <w:rsid w:val="00630027"/>
    <w:rsid w:val="00632422"/>
    <w:rsid w:val="00633DD2"/>
    <w:rsid w:val="00634A30"/>
    <w:rsid w:val="00635E64"/>
    <w:rsid w:val="006370D2"/>
    <w:rsid w:val="006376AB"/>
    <w:rsid w:val="00637EE2"/>
    <w:rsid w:val="006403DD"/>
    <w:rsid w:val="00643E43"/>
    <w:rsid w:val="00643E92"/>
    <w:rsid w:val="00646006"/>
    <w:rsid w:val="0064632D"/>
    <w:rsid w:val="0065001A"/>
    <w:rsid w:val="00650030"/>
    <w:rsid w:val="00651195"/>
    <w:rsid w:val="00652167"/>
    <w:rsid w:val="00652AA7"/>
    <w:rsid w:val="00653043"/>
    <w:rsid w:val="006538F3"/>
    <w:rsid w:val="006559AF"/>
    <w:rsid w:val="0065715D"/>
    <w:rsid w:val="006571F9"/>
    <w:rsid w:val="00657876"/>
    <w:rsid w:val="00657FB1"/>
    <w:rsid w:val="006621B1"/>
    <w:rsid w:val="006626B4"/>
    <w:rsid w:val="0066447C"/>
    <w:rsid w:val="00665ECA"/>
    <w:rsid w:val="006660A7"/>
    <w:rsid w:val="00670D25"/>
    <w:rsid w:val="006714C3"/>
    <w:rsid w:val="00675109"/>
    <w:rsid w:val="00675762"/>
    <w:rsid w:val="00676ABA"/>
    <w:rsid w:val="00677D68"/>
    <w:rsid w:val="00680433"/>
    <w:rsid w:val="00681034"/>
    <w:rsid w:val="006819DE"/>
    <w:rsid w:val="00681D7C"/>
    <w:rsid w:val="00681F3D"/>
    <w:rsid w:val="00682AB7"/>
    <w:rsid w:val="00682D3C"/>
    <w:rsid w:val="00683B85"/>
    <w:rsid w:val="006841E4"/>
    <w:rsid w:val="0068528C"/>
    <w:rsid w:val="006861A8"/>
    <w:rsid w:val="0068650C"/>
    <w:rsid w:val="00686A52"/>
    <w:rsid w:val="00687025"/>
    <w:rsid w:val="00687044"/>
    <w:rsid w:val="006902DE"/>
    <w:rsid w:val="00690B64"/>
    <w:rsid w:val="00691709"/>
    <w:rsid w:val="006930AC"/>
    <w:rsid w:val="00693218"/>
    <w:rsid w:val="00693942"/>
    <w:rsid w:val="0069426D"/>
    <w:rsid w:val="00694A3A"/>
    <w:rsid w:val="00695DB4"/>
    <w:rsid w:val="00697B07"/>
    <w:rsid w:val="00697F10"/>
    <w:rsid w:val="006A07CC"/>
    <w:rsid w:val="006A12DE"/>
    <w:rsid w:val="006A1F0D"/>
    <w:rsid w:val="006A356C"/>
    <w:rsid w:val="006A37C8"/>
    <w:rsid w:val="006A4E63"/>
    <w:rsid w:val="006B07DF"/>
    <w:rsid w:val="006B36E7"/>
    <w:rsid w:val="006B3CA3"/>
    <w:rsid w:val="006B3F38"/>
    <w:rsid w:val="006B43AD"/>
    <w:rsid w:val="006B454A"/>
    <w:rsid w:val="006B5B68"/>
    <w:rsid w:val="006B5DE3"/>
    <w:rsid w:val="006B6E97"/>
    <w:rsid w:val="006B7545"/>
    <w:rsid w:val="006B798A"/>
    <w:rsid w:val="006C02D5"/>
    <w:rsid w:val="006C12F1"/>
    <w:rsid w:val="006C17A6"/>
    <w:rsid w:val="006C19A9"/>
    <w:rsid w:val="006C20E0"/>
    <w:rsid w:val="006C4AAA"/>
    <w:rsid w:val="006C548A"/>
    <w:rsid w:val="006C71B0"/>
    <w:rsid w:val="006C7AB1"/>
    <w:rsid w:val="006D235F"/>
    <w:rsid w:val="006D371F"/>
    <w:rsid w:val="006D592D"/>
    <w:rsid w:val="006D5BCF"/>
    <w:rsid w:val="006D78C6"/>
    <w:rsid w:val="006D798E"/>
    <w:rsid w:val="006E0851"/>
    <w:rsid w:val="006E12DA"/>
    <w:rsid w:val="006E1FED"/>
    <w:rsid w:val="006E2115"/>
    <w:rsid w:val="006E29A6"/>
    <w:rsid w:val="006E42E9"/>
    <w:rsid w:val="006E4B2E"/>
    <w:rsid w:val="006E5710"/>
    <w:rsid w:val="006E7946"/>
    <w:rsid w:val="006F0AC0"/>
    <w:rsid w:val="006F1138"/>
    <w:rsid w:val="006F1BA0"/>
    <w:rsid w:val="006F25B9"/>
    <w:rsid w:val="006F5BF6"/>
    <w:rsid w:val="006F5C11"/>
    <w:rsid w:val="006F64BA"/>
    <w:rsid w:val="006F6541"/>
    <w:rsid w:val="006F6BBB"/>
    <w:rsid w:val="006F6E9C"/>
    <w:rsid w:val="006F78AB"/>
    <w:rsid w:val="007012CA"/>
    <w:rsid w:val="007017BB"/>
    <w:rsid w:val="0070206B"/>
    <w:rsid w:val="00704D1C"/>
    <w:rsid w:val="00705310"/>
    <w:rsid w:val="00706AE0"/>
    <w:rsid w:val="00712869"/>
    <w:rsid w:val="00713989"/>
    <w:rsid w:val="00715AAF"/>
    <w:rsid w:val="00715E49"/>
    <w:rsid w:val="00716E6C"/>
    <w:rsid w:val="007176C5"/>
    <w:rsid w:val="007203C3"/>
    <w:rsid w:val="00720711"/>
    <w:rsid w:val="007219C0"/>
    <w:rsid w:val="00722DE1"/>
    <w:rsid w:val="00723CC4"/>
    <w:rsid w:val="00723D5B"/>
    <w:rsid w:val="007245DD"/>
    <w:rsid w:val="00727412"/>
    <w:rsid w:val="0073009A"/>
    <w:rsid w:val="00732525"/>
    <w:rsid w:val="00732C9C"/>
    <w:rsid w:val="00734332"/>
    <w:rsid w:val="007375D2"/>
    <w:rsid w:val="00740007"/>
    <w:rsid w:val="00740BC4"/>
    <w:rsid w:val="00741785"/>
    <w:rsid w:val="0074181B"/>
    <w:rsid w:val="00741F31"/>
    <w:rsid w:val="00742112"/>
    <w:rsid w:val="00742937"/>
    <w:rsid w:val="00745190"/>
    <w:rsid w:val="00746296"/>
    <w:rsid w:val="0074653A"/>
    <w:rsid w:val="00747C09"/>
    <w:rsid w:val="007508D3"/>
    <w:rsid w:val="00750A5A"/>
    <w:rsid w:val="00751E9F"/>
    <w:rsid w:val="0075222A"/>
    <w:rsid w:val="00752DDA"/>
    <w:rsid w:val="00752E3A"/>
    <w:rsid w:val="0075349F"/>
    <w:rsid w:val="007550B2"/>
    <w:rsid w:val="007550B6"/>
    <w:rsid w:val="00755FBD"/>
    <w:rsid w:val="007561DD"/>
    <w:rsid w:val="00757238"/>
    <w:rsid w:val="00757FA3"/>
    <w:rsid w:val="0076016C"/>
    <w:rsid w:val="00760629"/>
    <w:rsid w:val="00760E15"/>
    <w:rsid w:val="00761267"/>
    <w:rsid w:val="00761ACC"/>
    <w:rsid w:val="00761CF0"/>
    <w:rsid w:val="00762CA1"/>
    <w:rsid w:val="00762ECE"/>
    <w:rsid w:val="007647E7"/>
    <w:rsid w:val="0076523C"/>
    <w:rsid w:val="00765A15"/>
    <w:rsid w:val="00766886"/>
    <w:rsid w:val="0077087E"/>
    <w:rsid w:val="0077092B"/>
    <w:rsid w:val="00770F85"/>
    <w:rsid w:val="00771809"/>
    <w:rsid w:val="007722E2"/>
    <w:rsid w:val="0077260F"/>
    <w:rsid w:val="00773A5A"/>
    <w:rsid w:val="00773F6E"/>
    <w:rsid w:val="00774EAF"/>
    <w:rsid w:val="007756C3"/>
    <w:rsid w:val="00776613"/>
    <w:rsid w:val="007767B8"/>
    <w:rsid w:val="00776900"/>
    <w:rsid w:val="00780E5D"/>
    <w:rsid w:val="007814D4"/>
    <w:rsid w:val="007816CF"/>
    <w:rsid w:val="00782515"/>
    <w:rsid w:val="007844BD"/>
    <w:rsid w:val="007871AC"/>
    <w:rsid w:val="00787700"/>
    <w:rsid w:val="00787E6E"/>
    <w:rsid w:val="00790188"/>
    <w:rsid w:val="00790ED2"/>
    <w:rsid w:val="007918ED"/>
    <w:rsid w:val="007944A7"/>
    <w:rsid w:val="007950E2"/>
    <w:rsid w:val="007961CB"/>
    <w:rsid w:val="00796A25"/>
    <w:rsid w:val="00797832"/>
    <w:rsid w:val="007A1683"/>
    <w:rsid w:val="007A38BB"/>
    <w:rsid w:val="007A420D"/>
    <w:rsid w:val="007A4B61"/>
    <w:rsid w:val="007A5798"/>
    <w:rsid w:val="007A687E"/>
    <w:rsid w:val="007A68CE"/>
    <w:rsid w:val="007A756F"/>
    <w:rsid w:val="007B15AA"/>
    <w:rsid w:val="007B15DF"/>
    <w:rsid w:val="007B1A70"/>
    <w:rsid w:val="007B1EC5"/>
    <w:rsid w:val="007B2543"/>
    <w:rsid w:val="007B61E4"/>
    <w:rsid w:val="007B6960"/>
    <w:rsid w:val="007B71B5"/>
    <w:rsid w:val="007C2161"/>
    <w:rsid w:val="007C25BA"/>
    <w:rsid w:val="007C285D"/>
    <w:rsid w:val="007C302C"/>
    <w:rsid w:val="007C3AF2"/>
    <w:rsid w:val="007C3E6C"/>
    <w:rsid w:val="007C4389"/>
    <w:rsid w:val="007C6A41"/>
    <w:rsid w:val="007D00F9"/>
    <w:rsid w:val="007D159F"/>
    <w:rsid w:val="007D17AF"/>
    <w:rsid w:val="007D22B9"/>
    <w:rsid w:val="007D2A08"/>
    <w:rsid w:val="007D5B05"/>
    <w:rsid w:val="007D60BE"/>
    <w:rsid w:val="007D6A3D"/>
    <w:rsid w:val="007D6E1D"/>
    <w:rsid w:val="007D7D6D"/>
    <w:rsid w:val="007E022D"/>
    <w:rsid w:val="007E250D"/>
    <w:rsid w:val="007E27A3"/>
    <w:rsid w:val="007E284C"/>
    <w:rsid w:val="007E2D2B"/>
    <w:rsid w:val="007E30CE"/>
    <w:rsid w:val="007E3F05"/>
    <w:rsid w:val="007E454B"/>
    <w:rsid w:val="007E5909"/>
    <w:rsid w:val="007E5E9F"/>
    <w:rsid w:val="007E6FD5"/>
    <w:rsid w:val="007E7901"/>
    <w:rsid w:val="007E7BF0"/>
    <w:rsid w:val="007F0268"/>
    <w:rsid w:val="007F062D"/>
    <w:rsid w:val="007F0EB7"/>
    <w:rsid w:val="007F163E"/>
    <w:rsid w:val="007F1712"/>
    <w:rsid w:val="007F17B6"/>
    <w:rsid w:val="007F1CF5"/>
    <w:rsid w:val="007F20FF"/>
    <w:rsid w:val="007F390A"/>
    <w:rsid w:val="007F4396"/>
    <w:rsid w:val="007F71FC"/>
    <w:rsid w:val="007F74CF"/>
    <w:rsid w:val="0080194E"/>
    <w:rsid w:val="008038BC"/>
    <w:rsid w:val="00803ED5"/>
    <w:rsid w:val="00805359"/>
    <w:rsid w:val="00806FFF"/>
    <w:rsid w:val="0080705B"/>
    <w:rsid w:val="0081029B"/>
    <w:rsid w:val="008115D6"/>
    <w:rsid w:val="008120BC"/>
    <w:rsid w:val="00813904"/>
    <w:rsid w:val="008140CE"/>
    <w:rsid w:val="00817E64"/>
    <w:rsid w:val="008207C4"/>
    <w:rsid w:val="00820980"/>
    <w:rsid w:val="00821B53"/>
    <w:rsid w:val="00823215"/>
    <w:rsid w:val="008239A4"/>
    <w:rsid w:val="00826697"/>
    <w:rsid w:val="00827646"/>
    <w:rsid w:val="00830A48"/>
    <w:rsid w:val="00830D80"/>
    <w:rsid w:val="0083107F"/>
    <w:rsid w:val="008318B4"/>
    <w:rsid w:val="00832B76"/>
    <w:rsid w:val="00834B5F"/>
    <w:rsid w:val="008350CC"/>
    <w:rsid w:val="008357E8"/>
    <w:rsid w:val="008358E0"/>
    <w:rsid w:val="00835954"/>
    <w:rsid w:val="00835AAE"/>
    <w:rsid w:val="00835D3D"/>
    <w:rsid w:val="008370B1"/>
    <w:rsid w:val="00837330"/>
    <w:rsid w:val="008379E6"/>
    <w:rsid w:val="00843C30"/>
    <w:rsid w:val="00844443"/>
    <w:rsid w:val="00844E7F"/>
    <w:rsid w:val="0084680A"/>
    <w:rsid w:val="0084681F"/>
    <w:rsid w:val="00846FFE"/>
    <w:rsid w:val="00850CFD"/>
    <w:rsid w:val="00851371"/>
    <w:rsid w:val="0085151B"/>
    <w:rsid w:val="0085298A"/>
    <w:rsid w:val="00852EB7"/>
    <w:rsid w:val="00854C88"/>
    <w:rsid w:val="008550DC"/>
    <w:rsid w:val="00855BB6"/>
    <w:rsid w:val="00855D76"/>
    <w:rsid w:val="00856749"/>
    <w:rsid w:val="0085706D"/>
    <w:rsid w:val="0085717F"/>
    <w:rsid w:val="00861218"/>
    <w:rsid w:val="0086121B"/>
    <w:rsid w:val="00861B78"/>
    <w:rsid w:val="00861D43"/>
    <w:rsid w:val="008626B2"/>
    <w:rsid w:val="008630F8"/>
    <w:rsid w:val="0086397C"/>
    <w:rsid w:val="008643AB"/>
    <w:rsid w:val="0086623E"/>
    <w:rsid w:val="00867269"/>
    <w:rsid w:val="00867EA8"/>
    <w:rsid w:val="0087282C"/>
    <w:rsid w:val="00872F7F"/>
    <w:rsid w:val="0087316B"/>
    <w:rsid w:val="008732D9"/>
    <w:rsid w:val="0087355B"/>
    <w:rsid w:val="00873CD5"/>
    <w:rsid w:val="00875991"/>
    <w:rsid w:val="0087626B"/>
    <w:rsid w:val="0087749B"/>
    <w:rsid w:val="008816C3"/>
    <w:rsid w:val="00883AEA"/>
    <w:rsid w:val="00885FFE"/>
    <w:rsid w:val="0088652B"/>
    <w:rsid w:val="00886ED5"/>
    <w:rsid w:val="00887B99"/>
    <w:rsid w:val="0089136E"/>
    <w:rsid w:val="008917D6"/>
    <w:rsid w:val="0089249E"/>
    <w:rsid w:val="008936C0"/>
    <w:rsid w:val="00893F61"/>
    <w:rsid w:val="00894934"/>
    <w:rsid w:val="00897CD4"/>
    <w:rsid w:val="008A014F"/>
    <w:rsid w:val="008A09CC"/>
    <w:rsid w:val="008A13C9"/>
    <w:rsid w:val="008A4B61"/>
    <w:rsid w:val="008B10C5"/>
    <w:rsid w:val="008B1FBC"/>
    <w:rsid w:val="008B2173"/>
    <w:rsid w:val="008B2710"/>
    <w:rsid w:val="008B3086"/>
    <w:rsid w:val="008B3163"/>
    <w:rsid w:val="008B4027"/>
    <w:rsid w:val="008B4676"/>
    <w:rsid w:val="008B5C8A"/>
    <w:rsid w:val="008B7FA1"/>
    <w:rsid w:val="008C0ABE"/>
    <w:rsid w:val="008C2DAF"/>
    <w:rsid w:val="008C327D"/>
    <w:rsid w:val="008C3631"/>
    <w:rsid w:val="008C36A0"/>
    <w:rsid w:val="008C36B5"/>
    <w:rsid w:val="008C399B"/>
    <w:rsid w:val="008C40E9"/>
    <w:rsid w:val="008C54DE"/>
    <w:rsid w:val="008C5E3B"/>
    <w:rsid w:val="008C7EFE"/>
    <w:rsid w:val="008D0EEE"/>
    <w:rsid w:val="008D204F"/>
    <w:rsid w:val="008D28C1"/>
    <w:rsid w:val="008D34D1"/>
    <w:rsid w:val="008D47AD"/>
    <w:rsid w:val="008D480A"/>
    <w:rsid w:val="008D5B86"/>
    <w:rsid w:val="008D6587"/>
    <w:rsid w:val="008D740D"/>
    <w:rsid w:val="008D797B"/>
    <w:rsid w:val="008D7EBB"/>
    <w:rsid w:val="008E01CA"/>
    <w:rsid w:val="008E0E86"/>
    <w:rsid w:val="008E1306"/>
    <w:rsid w:val="008E2AD5"/>
    <w:rsid w:val="008E4269"/>
    <w:rsid w:val="008E55BB"/>
    <w:rsid w:val="008E5753"/>
    <w:rsid w:val="008E57A4"/>
    <w:rsid w:val="008E6592"/>
    <w:rsid w:val="008E7582"/>
    <w:rsid w:val="008F0585"/>
    <w:rsid w:val="008F094E"/>
    <w:rsid w:val="008F11F6"/>
    <w:rsid w:val="008F34BB"/>
    <w:rsid w:val="008F456A"/>
    <w:rsid w:val="008F57CE"/>
    <w:rsid w:val="008F7149"/>
    <w:rsid w:val="008F7C1A"/>
    <w:rsid w:val="009010C4"/>
    <w:rsid w:val="0090330A"/>
    <w:rsid w:val="00903E37"/>
    <w:rsid w:val="00904299"/>
    <w:rsid w:val="009048FD"/>
    <w:rsid w:val="00905348"/>
    <w:rsid w:val="009063A1"/>
    <w:rsid w:val="0091044E"/>
    <w:rsid w:val="00911040"/>
    <w:rsid w:val="00912D4A"/>
    <w:rsid w:val="00913B41"/>
    <w:rsid w:val="00917876"/>
    <w:rsid w:val="00917B10"/>
    <w:rsid w:val="00917F24"/>
    <w:rsid w:val="009206F2"/>
    <w:rsid w:val="0092121A"/>
    <w:rsid w:val="00922177"/>
    <w:rsid w:val="009225B0"/>
    <w:rsid w:val="00922AF0"/>
    <w:rsid w:val="00922BFE"/>
    <w:rsid w:val="00923488"/>
    <w:rsid w:val="009239B4"/>
    <w:rsid w:val="00924159"/>
    <w:rsid w:val="0092447B"/>
    <w:rsid w:val="00924FD6"/>
    <w:rsid w:val="00925433"/>
    <w:rsid w:val="00925484"/>
    <w:rsid w:val="009257AC"/>
    <w:rsid w:val="00925834"/>
    <w:rsid w:val="00926ED8"/>
    <w:rsid w:val="0092793B"/>
    <w:rsid w:val="009306FB"/>
    <w:rsid w:val="00930C7B"/>
    <w:rsid w:val="00931DA7"/>
    <w:rsid w:val="00932510"/>
    <w:rsid w:val="00941F83"/>
    <w:rsid w:val="0094217E"/>
    <w:rsid w:val="009422B3"/>
    <w:rsid w:val="00943078"/>
    <w:rsid w:val="0094413E"/>
    <w:rsid w:val="0094417D"/>
    <w:rsid w:val="0094468B"/>
    <w:rsid w:val="0094551E"/>
    <w:rsid w:val="00945629"/>
    <w:rsid w:val="00946471"/>
    <w:rsid w:val="00946E14"/>
    <w:rsid w:val="009475E9"/>
    <w:rsid w:val="00947C54"/>
    <w:rsid w:val="00947E64"/>
    <w:rsid w:val="0095086F"/>
    <w:rsid w:val="00951211"/>
    <w:rsid w:val="00951783"/>
    <w:rsid w:val="0095242F"/>
    <w:rsid w:val="009524AE"/>
    <w:rsid w:val="00952C83"/>
    <w:rsid w:val="009536DF"/>
    <w:rsid w:val="009540D8"/>
    <w:rsid w:val="00954832"/>
    <w:rsid w:val="00956347"/>
    <w:rsid w:val="00956B96"/>
    <w:rsid w:val="0096071E"/>
    <w:rsid w:val="00961735"/>
    <w:rsid w:val="0096440E"/>
    <w:rsid w:val="00964781"/>
    <w:rsid w:val="0096633D"/>
    <w:rsid w:val="00966858"/>
    <w:rsid w:val="00967F59"/>
    <w:rsid w:val="00970506"/>
    <w:rsid w:val="00973286"/>
    <w:rsid w:val="00973B44"/>
    <w:rsid w:val="00974368"/>
    <w:rsid w:val="009743EC"/>
    <w:rsid w:val="00974B5E"/>
    <w:rsid w:val="00975855"/>
    <w:rsid w:val="00976289"/>
    <w:rsid w:val="0097631B"/>
    <w:rsid w:val="00977AE1"/>
    <w:rsid w:val="00977EC9"/>
    <w:rsid w:val="00980763"/>
    <w:rsid w:val="009808D8"/>
    <w:rsid w:val="00980FCB"/>
    <w:rsid w:val="00981979"/>
    <w:rsid w:val="00982D8A"/>
    <w:rsid w:val="00982EAD"/>
    <w:rsid w:val="00984844"/>
    <w:rsid w:val="00984E92"/>
    <w:rsid w:val="009854AB"/>
    <w:rsid w:val="0098591D"/>
    <w:rsid w:val="00985ACD"/>
    <w:rsid w:val="00986112"/>
    <w:rsid w:val="00987ED0"/>
    <w:rsid w:val="00990D68"/>
    <w:rsid w:val="00991920"/>
    <w:rsid w:val="00991961"/>
    <w:rsid w:val="00993667"/>
    <w:rsid w:val="00994547"/>
    <w:rsid w:val="00994705"/>
    <w:rsid w:val="00994BB7"/>
    <w:rsid w:val="009951A5"/>
    <w:rsid w:val="00995D01"/>
    <w:rsid w:val="00996C57"/>
    <w:rsid w:val="009A0888"/>
    <w:rsid w:val="009A1F9E"/>
    <w:rsid w:val="009A21DA"/>
    <w:rsid w:val="009A34B8"/>
    <w:rsid w:val="009A49BE"/>
    <w:rsid w:val="009A49CF"/>
    <w:rsid w:val="009A4DBC"/>
    <w:rsid w:val="009A6B59"/>
    <w:rsid w:val="009A6D81"/>
    <w:rsid w:val="009A6DBE"/>
    <w:rsid w:val="009B02CE"/>
    <w:rsid w:val="009B1094"/>
    <w:rsid w:val="009B1D03"/>
    <w:rsid w:val="009B2395"/>
    <w:rsid w:val="009B367E"/>
    <w:rsid w:val="009B3AC1"/>
    <w:rsid w:val="009B5247"/>
    <w:rsid w:val="009B66D8"/>
    <w:rsid w:val="009B72EA"/>
    <w:rsid w:val="009B7E64"/>
    <w:rsid w:val="009C09DC"/>
    <w:rsid w:val="009C0ADB"/>
    <w:rsid w:val="009C1231"/>
    <w:rsid w:val="009C18FF"/>
    <w:rsid w:val="009C28F0"/>
    <w:rsid w:val="009C38B6"/>
    <w:rsid w:val="009C54D3"/>
    <w:rsid w:val="009C676A"/>
    <w:rsid w:val="009C67C7"/>
    <w:rsid w:val="009C6D58"/>
    <w:rsid w:val="009C7CFA"/>
    <w:rsid w:val="009C7ED9"/>
    <w:rsid w:val="009C7F50"/>
    <w:rsid w:val="009D0CC2"/>
    <w:rsid w:val="009D262E"/>
    <w:rsid w:val="009D48BB"/>
    <w:rsid w:val="009E03A6"/>
    <w:rsid w:val="009E1B5A"/>
    <w:rsid w:val="009E26B5"/>
    <w:rsid w:val="009E4BB2"/>
    <w:rsid w:val="009E5442"/>
    <w:rsid w:val="009E71E5"/>
    <w:rsid w:val="009E7732"/>
    <w:rsid w:val="009E7D8E"/>
    <w:rsid w:val="009F0893"/>
    <w:rsid w:val="009F57CB"/>
    <w:rsid w:val="009F6646"/>
    <w:rsid w:val="009F7D81"/>
    <w:rsid w:val="00A004D4"/>
    <w:rsid w:val="00A02736"/>
    <w:rsid w:val="00A04108"/>
    <w:rsid w:val="00A044C5"/>
    <w:rsid w:val="00A07719"/>
    <w:rsid w:val="00A07D6D"/>
    <w:rsid w:val="00A1128C"/>
    <w:rsid w:val="00A13092"/>
    <w:rsid w:val="00A14BB1"/>
    <w:rsid w:val="00A17294"/>
    <w:rsid w:val="00A20770"/>
    <w:rsid w:val="00A20A6A"/>
    <w:rsid w:val="00A20B6E"/>
    <w:rsid w:val="00A211BF"/>
    <w:rsid w:val="00A216D5"/>
    <w:rsid w:val="00A21D5F"/>
    <w:rsid w:val="00A23E52"/>
    <w:rsid w:val="00A250D8"/>
    <w:rsid w:val="00A25201"/>
    <w:rsid w:val="00A253B1"/>
    <w:rsid w:val="00A25CE8"/>
    <w:rsid w:val="00A27DDA"/>
    <w:rsid w:val="00A31932"/>
    <w:rsid w:val="00A32075"/>
    <w:rsid w:val="00A334BC"/>
    <w:rsid w:val="00A33A38"/>
    <w:rsid w:val="00A37F9F"/>
    <w:rsid w:val="00A41719"/>
    <w:rsid w:val="00A417EB"/>
    <w:rsid w:val="00A432D7"/>
    <w:rsid w:val="00A447A3"/>
    <w:rsid w:val="00A465FC"/>
    <w:rsid w:val="00A472D1"/>
    <w:rsid w:val="00A47D17"/>
    <w:rsid w:val="00A505A9"/>
    <w:rsid w:val="00A518CA"/>
    <w:rsid w:val="00A534CF"/>
    <w:rsid w:val="00A54367"/>
    <w:rsid w:val="00A56E1D"/>
    <w:rsid w:val="00A5732A"/>
    <w:rsid w:val="00A60198"/>
    <w:rsid w:val="00A603D1"/>
    <w:rsid w:val="00A64628"/>
    <w:rsid w:val="00A65C3A"/>
    <w:rsid w:val="00A66128"/>
    <w:rsid w:val="00A66601"/>
    <w:rsid w:val="00A66689"/>
    <w:rsid w:val="00A6693A"/>
    <w:rsid w:val="00A66B70"/>
    <w:rsid w:val="00A708CF"/>
    <w:rsid w:val="00A70B50"/>
    <w:rsid w:val="00A72415"/>
    <w:rsid w:val="00A72C7A"/>
    <w:rsid w:val="00A73E59"/>
    <w:rsid w:val="00A74020"/>
    <w:rsid w:val="00A76C67"/>
    <w:rsid w:val="00A77F60"/>
    <w:rsid w:val="00A80CCB"/>
    <w:rsid w:val="00A8109F"/>
    <w:rsid w:val="00A83C31"/>
    <w:rsid w:val="00A8472B"/>
    <w:rsid w:val="00A85180"/>
    <w:rsid w:val="00A85869"/>
    <w:rsid w:val="00A865FF"/>
    <w:rsid w:val="00A8676A"/>
    <w:rsid w:val="00A87B62"/>
    <w:rsid w:val="00A91243"/>
    <w:rsid w:val="00A91609"/>
    <w:rsid w:val="00A91BAF"/>
    <w:rsid w:val="00A93B10"/>
    <w:rsid w:val="00A94057"/>
    <w:rsid w:val="00A94225"/>
    <w:rsid w:val="00A94DBB"/>
    <w:rsid w:val="00A952F3"/>
    <w:rsid w:val="00A961FF"/>
    <w:rsid w:val="00A96C07"/>
    <w:rsid w:val="00A97129"/>
    <w:rsid w:val="00AA1760"/>
    <w:rsid w:val="00AA1A1F"/>
    <w:rsid w:val="00AA1B27"/>
    <w:rsid w:val="00AA2060"/>
    <w:rsid w:val="00AA243B"/>
    <w:rsid w:val="00AA29C1"/>
    <w:rsid w:val="00AA3DED"/>
    <w:rsid w:val="00AA402B"/>
    <w:rsid w:val="00AA40E4"/>
    <w:rsid w:val="00AA446E"/>
    <w:rsid w:val="00AA44A0"/>
    <w:rsid w:val="00AA491A"/>
    <w:rsid w:val="00AA4F7D"/>
    <w:rsid w:val="00AA52C7"/>
    <w:rsid w:val="00AA6455"/>
    <w:rsid w:val="00AA7201"/>
    <w:rsid w:val="00AB06E3"/>
    <w:rsid w:val="00AB0BC7"/>
    <w:rsid w:val="00AB0F53"/>
    <w:rsid w:val="00AB117B"/>
    <w:rsid w:val="00AB236D"/>
    <w:rsid w:val="00AB319F"/>
    <w:rsid w:val="00AB4A2B"/>
    <w:rsid w:val="00AB4B8D"/>
    <w:rsid w:val="00AB4CED"/>
    <w:rsid w:val="00AB4FDA"/>
    <w:rsid w:val="00AB6BDF"/>
    <w:rsid w:val="00AB750B"/>
    <w:rsid w:val="00AC032D"/>
    <w:rsid w:val="00AC1846"/>
    <w:rsid w:val="00AC1B2C"/>
    <w:rsid w:val="00AC2314"/>
    <w:rsid w:val="00AC598C"/>
    <w:rsid w:val="00AC5E9F"/>
    <w:rsid w:val="00AD00FA"/>
    <w:rsid w:val="00AD051D"/>
    <w:rsid w:val="00AD2AA6"/>
    <w:rsid w:val="00AD3240"/>
    <w:rsid w:val="00AD43D4"/>
    <w:rsid w:val="00AD4832"/>
    <w:rsid w:val="00AD5A4F"/>
    <w:rsid w:val="00AE03FE"/>
    <w:rsid w:val="00AE06AA"/>
    <w:rsid w:val="00AE078F"/>
    <w:rsid w:val="00AE185F"/>
    <w:rsid w:val="00AE3620"/>
    <w:rsid w:val="00AE3856"/>
    <w:rsid w:val="00AE4762"/>
    <w:rsid w:val="00AE4774"/>
    <w:rsid w:val="00AE490D"/>
    <w:rsid w:val="00AE4B7D"/>
    <w:rsid w:val="00AE6DF1"/>
    <w:rsid w:val="00AF1C18"/>
    <w:rsid w:val="00AF35F3"/>
    <w:rsid w:val="00AF4544"/>
    <w:rsid w:val="00AF4ACD"/>
    <w:rsid w:val="00AF4BEB"/>
    <w:rsid w:val="00AF55C1"/>
    <w:rsid w:val="00AF5C9D"/>
    <w:rsid w:val="00AF6154"/>
    <w:rsid w:val="00AF6239"/>
    <w:rsid w:val="00AF794F"/>
    <w:rsid w:val="00AF7AEE"/>
    <w:rsid w:val="00B00EDA"/>
    <w:rsid w:val="00B026CE"/>
    <w:rsid w:val="00B02E72"/>
    <w:rsid w:val="00B03B70"/>
    <w:rsid w:val="00B04AC7"/>
    <w:rsid w:val="00B0533D"/>
    <w:rsid w:val="00B05383"/>
    <w:rsid w:val="00B067A7"/>
    <w:rsid w:val="00B06A62"/>
    <w:rsid w:val="00B076E0"/>
    <w:rsid w:val="00B078F6"/>
    <w:rsid w:val="00B14C6B"/>
    <w:rsid w:val="00B14CD3"/>
    <w:rsid w:val="00B15905"/>
    <w:rsid w:val="00B15DF7"/>
    <w:rsid w:val="00B17672"/>
    <w:rsid w:val="00B17FC8"/>
    <w:rsid w:val="00B22FDA"/>
    <w:rsid w:val="00B232C0"/>
    <w:rsid w:val="00B26E4F"/>
    <w:rsid w:val="00B2761E"/>
    <w:rsid w:val="00B30877"/>
    <w:rsid w:val="00B3182E"/>
    <w:rsid w:val="00B31C37"/>
    <w:rsid w:val="00B322A1"/>
    <w:rsid w:val="00B327F9"/>
    <w:rsid w:val="00B35DD2"/>
    <w:rsid w:val="00B3663C"/>
    <w:rsid w:val="00B370CF"/>
    <w:rsid w:val="00B4106E"/>
    <w:rsid w:val="00B419B7"/>
    <w:rsid w:val="00B4268F"/>
    <w:rsid w:val="00B42B24"/>
    <w:rsid w:val="00B44540"/>
    <w:rsid w:val="00B4658E"/>
    <w:rsid w:val="00B475D9"/>
    <w:rsid w:val="00B47640"/>
    <w:rsid w:val="00B478FC"/>
    <w:rsid w:val="00B47FCC"/>
    <w:rsid w:val="00B51F9E"/>
    <w:rsid w:val="00B522E6"/>
    <w:rsid w:val="00B52335"/>
    <w:rsid w:val="00B53C23"/>
    <w:rsid w:val="00B5582B"/>
    <w:rsid w:val="00B55907"/>
    <w:rsid w:val="00B566CA"/>
    <w:rsid w:val="00B6091B"/>
    <w:rsid w:val="00B609D3"/>
    <w:rsid w:val="00B6255C"/>
    <w:rsid w:val="00B63FAA"/>
    <w:rsid w:val="00B6607F"/>
    <w:rsid w:val="00B66E7E"/>
    <w:rsid w:val="00B67F9F"/>
    <w:rsid w:val="00B70645"/>
    <w:rsid w:val="00B707CB"/>
    <w:rsid w:val="00B711F9"/>
    <w:rsid w:val="00B71F9D"/>
    <w:rsid w:val="00B7271F"/>
    <w:rsid w:val="00B7276F"/>
    <w:rsid w:val="00B73760"/>
    <w:rsid w:val="00B75256"/>
    <w:rsid w:val="00B77091"/>
    <w:rsid w:val="00B77962"/>
    <w:rsid w:val="00B80810"/>
    <w:rsid w:val="00B81C1F"/>
    <w:rsid w:val="00B84623"/>
    <w:rsid w:val="00B86112"/>
    <w:rsid w:val="00B86CFE"/>
    <w:rsid w:val="00B8785C"/>
    <w:rsid w:val="00B92A0D"/>
    <w:rsid w:val="00B92D68"/>
    <w:rsid w:val="00B92E0B"/>
    <w:rsid w:val="00B932F8"/>
    <w:rsid w:val="00B97FE5"/>
    <w:rsid w:val="00BA0BD2"/>
    <w:rsid w:val="00BA11F8"/>
    <w:rsid w:val="00BA1520"/>
    <w:rsid w:val="00BA160D"/>
    <w:rsid w:val="00BA37C2"/>
    <w:rsid w:val="00BA5216"/>
    <w:rsid w:val="00BA5D18"/>
    <w:rsid w:val="00BA6191"/>
    <w:rsid w:val="00BA7573"/>
    <w:rsid w:val="00BB00A7"/>
    <w:rsid w:val="00BB1158"/>
    <w:rsid w:val="00BB128E"/>
    <w:rsid w:val="00BB49E0"/>
    <w:rsid w:val="00BB4B99"/>
    <w:rsid w:val="00BB5266"/>
    <w:rsid w:val="00BB5E48"/>
    <w:rsid w:val="00BB73D1"/>
    <w:rsid w:val="00BB75BB"/>
    <w:rsid w:val="00BC0A59"/>
    <w:rsid w:val="00BC0F5E"/>
    <w:rsid w:val="00BC1379"/>
    <w:rsid w:val="00BC4EC1"/>
    <w:rsid w:val="00BC5B8B"/>
    <w:rsid w:val="00BC6386"/>
    <w:rsid w:val="00BC638E"/>
    <w:rsid w:val="00BC6E58"/>
    <w:rsid w:val="00BC764E"/>
    <w:rsid w:val="00BC7F7A"/>
    <w:rsid w:val="00BD1663"/>
    <w:rsid w:val="00BD52D8"/>
    <w:rsid w:val="00BD58B5"/>
    <w:rsid w:val="00BD7E33"/>
    <w:rsid w:val="00BE12E1"/>
    <w:rsid w:val="00BE2BEC"/>
    <w:rsid w:val="00BE3855"/>
    <w:rsid w:val="00BE3E9C"/>
    <w:rsid w:val="00BE404F"/>
    <w:rsid w:val="00BE48FD"/>
    <w:rsid w:val="00BE4A9E"/>
    <w:rsid w:val="00BE559B"/>
    <w:rsid w:val="00BE6C52"/>
    <w:rsid w:val="00BE6DBB"/>
    <w:rsid w:val="00BE76E0"/>
    <w:rsid w:val="00BF00CC"/>
    <w:rsid w:val="00BF5982"/>
    <w:rsid w:val="00BF65C6"/>
    <w:rsid w:val="00BF70AC"/>
    <w:rsid w:val="00BF729A"/>
    <w:rsid w:val="00BF729B"/>
    <w:rsid w:val="00BF7DDB"/>
    <w:rsid w:val="00C006B2"/>
    <w:rsid w:val="00C00808"/>
    <w:rsid w:val="00C00E29"/>
    <w:rsid w:val="00C02023"/>
    <w:rsid w:val="00C04091"/>
    <w:rsid w:val="00C0762A"/>
    <w:rsid w:val="00C12E69"/>
    <w:rsid w:val="00C138A8"/>
    <w:rsid w:val="00C142B2"/>
    <w:rsid w:val="00C1600F"/>
    <w:rsid w:val="00C1691F"/>
    <w:rsid w:val="00C16E70"/>
    <w:rsid w:val="00C17358"/>
    <w:rsid w:val="00C209CC"/>
    <w:rsid w:val="00C20E2D"/>
    <w:rsid w:val="00C22D23"/>
    <w:rsid w:val="00C23180"/>
    <w:rsid w:val="00C2331A"/>
    <w:rsid w:val="00C23E21"/>
    <w:rsid w:val="00C26DDA"/>
    <w:rsid w:val="00C271C6"/>
    <w:rsid w:val="00C27A1B"/>
    <w:rsid w:val="00C31871"/>
    <w:rsid w:val="00C33690"/>
    <w:rsid w:val="00C34B7D"/>
    <w:rsid w:val="00C35354"/>
    <w:rsid w:val="00C3591F"/>
    <w:rsid w:val="00C35B39"/>
    <w:rsid w:val="00C35FB4"/>
    <w:rsid w:val="00C3719F"/>
    <w:rsid w:val="00C37CA8"/>
    <w:rsid w:val="00C408C9"/>
    <w:rsid w:val="00C40AE5"/>
    <w:rsid w:val="00C4298A"/>
    <w:rsid w:val="00C42F6A"/>
    <w:rsid w:val="00C435D8"/>
    <w:rsid w:val="00C437AE"/>
    <w:rsid w:val="00C44608"/>
    <w:rsid w:val="00C44B70"/>
    <w:rsid w:val="00C45A7C"/>
    <w:rsid w:val="00C50146"/>
    <w:rsid w:val="00C50250"/>
    <w:rsid w:val="00C50ECD"/>
    <w:rsid w:val="00C51D5B"/>
    <w:rsid w:val="00C52367"/>
    <w:rsid w:val="00C52438"/>
    <w:rsid w:val="00C531DE"/>
    <w:rsid w:val="00C5400A"/>
    <w:rsid w:val="00C545B1"/>
    <w:rsid w:val="00C56AC4"/>
    <w:rsid w:val="00C60DC1"/>
    <w:rsid w:val="00C6204A"/>
    <w:rsid w:val="00C62705"/>
    <w:rsid w:val="00C6376F"/>
    <w:rsid w:val="00C6454D"/>
    <w:rsid w:val="00C660B2"/>
    <w:rsid w:val="00C66FE8"/>
    <w:rsid w:val="00C67B25"/>
    <w:rsid w:val="00C70C99"/>
    <w:rsid w:val="00C718B4"/>
    <w:rsid w:val="00C72399"/>
    <w:rsid w:val="00C74434"/>
    <w:rsid w:val="00C7712F"/>
    <w:rsid w:val="00C77732"/>
    <w:rsid w:val="00C777C7"/>
    <w:rsid w:val="00C77824"/>
    <w:rsid w:val="00C83686"/>
    <w:rsid w:val="00C8584E"/>
    <w:rsid w:val="00C859BC"/>
    <w:rsid w:val="00C86B7C"/>
    <w:rsid w:val="00C87218"/>
    <w:rsid w:val="00C878C3"/>
    <w:rsid w:val="00C87E6A"/>
    <w:rsid w:val="00C87F6A"/>
    <w:rsid w:val="00C901D9"/>
    <w:rsid w:val="00C906CB"/>
    <w:rsid w:val="00C91730"/>
    <w:rsid w:val="00C91D63"/>
    <w:rsid w:val="00C93711"/>
    <w:rsid w:val="00C940D3"/>
    <w:rsid w:val="00C94630"/>
    <w:rsid w:val="00C94D12"/>
    <w:rsid w:val="00C953BC"/>
    <w:rsid w:val="00C9698D"/>
    <w:rsid w:val="00CA3574"/>
    <w:rsid w:val="00CA3780"/>
    <w:rsid w:val="00CA4BC4"/>
    <w:rsid w:val="00CA548B"/>
    <w:rsid w:val="00CA5E7B"/>
    <w:rsid w:val="00CA7D75"/>
    <w:rsid w:val="00CB0D83"/>
    <w:rsid w:val="00CB10C2"/>
    <w:rsid w:val="00CB113C"/>
    <w:rsid w:val="00CB12AB"/>
    <w:rsid w:val="00CB3C61"/>
    <w:rsid w:val="00CB442C"/>
    <w:rsid w:val="00CB6434"/>
    <w:rsid w:val="00CB6CD5"/>
    <w:rsid w:val="00CB74CC"/>
    <w:rsid w:val="00CC15C9"/>
    <w:rsid w:val="00CC3439"/>
    <w:rsid w:val="00CC3E9A"/>
    <w:rsid w:val="00CC4C9A"/>
    <w:rsid w:val="00CC5328"/>
    <w:rsid w:val="00CC539B"/>
    <w:rsid w:val="00CC57BF"/>
    <w:rsid w:val="00CC723B"/>
    <w:rsid w:val="00CC7586"/>
    <w:rsid w:val="00CD011A"/>
    <w:rsid w:val="00CD2244"/>
    <w:rsid w:val="00CD340D"/>
    <w:rsid w:val="00CD4D18"/>
    <w:rsid w:val="00CD50A6"/>
    <w:rsid w:val="00CD5270"/>
    <w:rsid w:val="00CD56A3"/>
    <w:rsid w:val="00CD6C51"/>
    <w:rsid w:val="00CD75E4"/>
    <w:rsid w:val="00CE01C3"/>
    <w:rsid w:val="00CE2595"/>
    <w:rsid w:val="00CE2A59"/>
    <w:rsid w:val="00CE2EFB"/>
    <w:rsid w:val="00CE3BF1"/>
    <w:rsid w:val="00CE449C"/>
    <w:rsid w:val="00CE5232"/>
    <w:rsid w:val="00CE7354"/>
    <w:rsid w:val="00CF0376"/>
    <w:rsid w:val="00CF48AF"/>
    <w:rsid w:val="00CF5D6B"/>
    <w:rsid w:val="00D01BE5"/>
    <w:rsid w:val="00D01FB8"/>
    <w:rsid w:val="00D05844"/>
    <w:rsid w:val="00D0751A"/>
    <w:rsid w:val="00D07995"/>
    <w:rsid w:val="00D10044"/>
    <w:rsid w:val="00D1007A"/>
    <w:rsid w:val="00D11193"/>
    <w:rsid w:val="00D12876"/>
    <w:rsid w:val="00D12CC3"/>
    <w:rsid w:val="00D12EC8"/>
    <w:rsid w:val="00D16C74"/>
    <w:rsid w:val="00D17161"/>
    <w:rsid w:val="00D17481"/>
    <w:rsid w:val="00D20602"/>
    <w:rsid w:val="00D21A9B"/>
    <w:rsid w:val="00D226E0"/>
    <w:rsid w:val="00D238D6"/>
    <w:rsid w:val="00D23F08"/>
    <w:rsid w:val="00D24881"/>
    <w:rsid w:val="00D2545F"/>
    <w:rsid w:val="00D25FED"/>
    <w:rsid w:val="00D27972"/>
    <w:rsid w:val="00D301D2"/>
    <w:rsid w:val="00D30DCA"/>
    <w:rsid w:val="00D30E8E"/>
    <w:rsid w:val="00D3285F"/>
    <w:rsid w:val="00D33025"/>
    <w:rsid w:val="00D344EE"/>
    <w:rsid w:val="00D3483C"/>
    <w:rsid w:val="00D34D50"/>
    <w:rsid w:val="00D34FF2"/>
    <w:rsid w:val="00D35C5D"/>
    <w:rsid w:val="00D41ADF"/>
    <w:rsid w:val="00D423BB"/>
    <w:rsid w:val="00D44BAE"/>
    <w:rsid w:val="00D45605"/>
    <w:rsid w:val="00D460C6"/>
    <w:rsid w:val="00D461C4"/>
    <w:rsid w:val="00D47708"/>
    <w:rsid w:val="00D501A6"/>
    <w:rsid w:val="00D507AF"/>
    <w:rsid w:val="00D51174"/>
    <w:rsid w:val="00D53601"/>
    <w:rsid w:val="00D54FD1"/>
    <w:rsid w:val="00D560CA"/>
    <w:rsid w:val="00D56201"/>
    <w:rsid w:val="00D574EE"/>
    <w:rsid w:val="00D60788"/>
    <w:rsid w:val="00D6143F"/>
    <w:rsid w:val="00D6153C"/>
    <w:rsid w:val="00D6207F"/>
    <w:rsid w:val="00D633DC"/>
    <w:rsid w:val="00D64F04"/>
    <w:rsid w:val="00D652DF"/>
    <w:rsid w:val="00D65CC4"/>
    <w:rsid w:val="00D65EF0"/>
    <w:rsid w:val="00D65FF9"/>
    <w:rsid w:val="00D70181"/>
    <w:rsid w:val="00D70DCE"/>
    <w:rsid w:val="00D71758"/>
    <w:rsid w:val="00D719CE"/>
    <w:rsid w:val="00D71E9F"/>
    <w:rsid w:val="00D722E0"/>
    <w:rsid w:val="00D72B35"/>
    <w:rsid w:val="00D72E29"/>
    <w:rsid w:val="00D73F92"/>
    <w:rsid w:val="00D74750"/>
    <w:rsid w:val="00D74D92"/>
    <w:rsid w:val="00D74E59"/>
    <w:rsid w:val="00D76172"/>
    <w:rsid w:val="00D76E62"/>
    <w:rsid w:val="00D81446"/>
    <w:rsid w:val="00D82CC3"/>
    <w:rsid w:val="00D834BA"/>
    <w:rsid w:val="00D8356F"/>
    <w:rsid w:val="00D83E93"/>
    <w:rsid w:val="00D8435A"/>
    <w:rsid w:val="00D856A8"/>
    <w:rsid w:val="00D85EFD"/>
    <w:rsid w:val="00D866BF"/>
    <w:rsid w:val="00D878AC"/>
    <w:rsid w:val="00D90268"/>
    <w:rsid w:val="00D9369B"/>
    <w:rsid w:val="00D93A06"/>
    <w:rsid w:val="00D943DC"/>
    <w:rsid w:val="00D946A0"/>
    <w:rsid w:val="00D9521B"/>
    <w:rsid w:val="00D9726C"/>
    <w:rsid w:val="00D97431"/>
    <w:rsid w:val="00D9767E"/>
    <w:rsid w:val="00D97A1D"/>
    <w:rsid w:val="00D97C10"/>
    <w:rsid w:val="00DA0E7D"/>
    <w:rsid w:val="00DA6CB7"/>
    <w:rsid w:val="00DA7403"/>
    <w:rsid w:val="00DA7850"/>
    <w:rsid w:val="00DB00D0"/>
    <w:rsid w:val="00DB02D6"/>
    <w:rsid w:val="00DB0A2E"/>
    <w:rsid w:val="00DB0E1C"/>
    <w:rsid w:val="00DB1D86"/>
    <w:rsid w:val="00DB5301"/>
    <w:rsid w:val="00DB7022"/>
    <w:rsid w:val="00DB7224"/>
    <w:rsid w:val="00DB7811"/>
    <w:rsid w:val="00DC222B"/>
    <w:rsid w:val="00DC2F6A"/>
    <w:rsid w:val="00DC3663"/>
    <w:rsid w:val="00DC37D5"/>
    <w:rsid w:val="00DC41F1"/>
    <w:rsid w:val="00DC6D3F"/>
    <w:rsid w:val="00DC747B"/>
    <w:rsid w:val="00DC79AF"/>
    <w:rsid w:val="00DD0C73"/>
    <w:rsid w:val="00DD144B"/>
    <w:rsid w:val="00DD1DA6"/>
    <w:rsid w:val="00DD210C"/>
    <w:rsid w:val="00DD2334"/>
    <w:rsid w:val="00DD2AE2"/>
    <w:rsid w:val="00DD2C94"/>
    <w:rsid w:val="00DD2E95"/>
    <w:rsid w:val="00DD3000"/>
    <w:rsid w:val="00DD3047"/>
    <w:rsid w:val="00DD325A"/>
    <w:rsid w:val="00DD37BE"/>
    <w:rsid w:val="00DD4FA1"/>
    <w:rsid w:val="00DE08BC"/>
    <w:rsid w:val="00DE0B26"/>
    <w:rsid w:val="00DE1563"/>
    <w:rsid w:val="00DE1B2F"/>
    <w:rsid w:val="00DE27B4"/>
    <w:rsid w:val="00DE2A57"/>
    <w:rsid w:val="00DE5BE1"/>
    <w:rsid w:val="00DE5EE1"/>
    <w:rsid w:val="00DE78E3"/>
    <w:rsid w:val="00DF0EEA"/>
    <w:rsid w:val="00DF1798"/>
    <w:rsid w:val="00DF1AAC"/>
    <w:rsid w:val="00DF1E8D"/>
    <w:rsid w:val="00DF22FE"/>
    <w:rsid w:val="00DF3235"/>
    <w:rsid w:val="00DF328D"/>
    <w:rsid w:val="00DF3C75"/>
    <w:rsid w:val="00DF4958"/>
    <w:rsid w:val="00DF5854"/>
    <w:rsid w:val="00DF5DB3"/>
    <w:rsid w:val="00E008CF"/>
    <w:rsid w:val="00E02F9E"/>
    <w:rsid w:val="00E0595E"/>
    <w:rsid w:val="00E05FE7"/>
    <w:rsid w:val="00E12A74"/>
    <w:rsid w:val="00E1351F"/>
    <w:rsid w:val="00E13C52"/>
    <w:rsid w:val="00E13F2F"/>
    <w:rsid w:val="00E14178"/>
    <w:rsid w:val="00E14550"/>
    <w:rsid w:val="00E14A32"/>
    <w:rsid w:val="00E15A0B"/>
    <w:rsid w:val="00E15A82"/>
    <w:rsid w:val="00E16933"/>
    <w:rsid w:val="00E16FA5"/>
    <w:rsid w:val="00E20AD0"/>
    <w:rsid w:val="00E21790"/>
    <w:rsid w:val="00E21F3B"/>
    <w:rsid w:val="00E229DC"/>
    <w:rsid w:val="00E22E60"/>
    <w:rsid w:val="00E2360D"/>
    <w:rsid w:val="00E2425E"/>
    <w:rsid w:val="00E243AE"/>
    <w:rsid w:val="00E247B0"/>
    <w:rsid w:val="00E24AE0"/>
    <w:rsid w:val="00E25714"/>
    <w:rsid w:val="00E267B2"/>
    <w:rsid w:val="00E2697E"/>
    <w:rsid w:val="00E27168"/>
    <w:rsid w:val="00E27DB6"/>
    <w:rsid w:val="00E30C8D"/>
    <w:rsid w:val="00E32100"/>
    <w:rsid w:val="00E3486C"/>
    <w:rsid w:val="00E351DA"/>
    <w:rsid w:val="00E36483"/>
    <w:rsid w:val="00E37CD6"/>
    <w:rsid w:val="00E40BEB"/>
    <w:rsid w:val="00E4243E"/>
    <w:rsid w:val="00E45AFF"/>
    <w:rsid w:val="00E46720"/>
    <w:rsid w:val="00E46CEB"/>
    <w:rsid w:val="00E46D61"/>
    <w:rsid w:val="00E46DDE"/>
    <w:rsid w:val="00E50BA2"/>
    <w:rsid w:val="00E51AB3"/>
    <w:rsid w:val="00E51C04"/>
    <w:rsid w:val="00E5387D"/>
    <w:rsid w:val="00E53E0A"/>
    <w:rsid w:val="00E54189"/>
    <w:rsid w:val="00E556C6"/>
    <w:rsid w:val="00E55FEE"/>
    <w:rsid w:val="00E564A9"/>
    <w:rsid w:val="00E56969"/>
    <w:rsid w:val="00E570BE"/>
    <w:rsid w:val="00E60695"/>
    <w:rsid w:val="00E626FD"/>
    <w:rsid w:val="00E62BB9"/>
    <w:rsid w:val="00E632FF"/>
    <w:rsid w:val="00E64BAC"/>
    <w:rsid w:val="00E664D1"/>
    <w:rsid w:val="00E66B2E"/>
    <w:rsid w:val="00E66C50"/>
    <w:rsid w:val="00E670EC"/>
    <w:rsid w:val="00E72403"/>
    <w:rsid w:val="00E726C1"/>
    <w:rsid w:val="00E7319A"/>
    <w:rsid w:val="00E73B08"/>
    <w:rsid w:val="00E757CB"/>
    <w:rsid w:val="00E760DD"/>
    <w:rsid w:val="00E762E1"/>
    <w:rsid w:val="00E76B48"/>
    <w:rsid w:val="00E80A86"/>
    <w:rsid w:val="00E81400"/>
    <w:rsid w:val="00E81775"/>
    <w:rsid w:val="00E818B5"/>
    <w:rsid w:val="00E828DA"/>
    <w:rsid w:val="00E8599D"/>
    <w:rsid w:val="00E85A11"/>
    <w:rsid w:val="00E86D1A"/>
    <w:rsid w:val="00E87303"/>
    <w:rsid w:val="00E90847"/>
    <w:rsid w:val="00E91D67"/>
    <w:rsid w:val="00E93589"/>
    <w:rsid w:val="00E9459E"/>
    <w:rsid w:val="00E94FD4"/>
    <w:rsid w:val="00E9666D"/>
    <w:rsid w:val="00EA0BED"/>
    <w:rsid w:val="00EA0CF7"/>
    <w:rsid w:val="00EA111C"/>
    <w:rsid w:val="00EA211D"/>
    <w:rsid w:val="00EA3725"/>
    <w:rsid w:val="00EA3781"/>
    <w:rsid w:val="00EA3ED0"/>
    <w:rsid w:val="00EA54F7"/>
    <w:rsid w:val="00EA6011"/>
    <w:rsid w:val="00EA73F4"/>
    <w:rsid w:val="00EB08DC"/>
    <w:rsid w:val="00EB09EE"/>
    <w:rsid w:val="00EB1051"/>
    <w:rsid w:val="00EB17A8"/>
    <w:rsid w:val="00EB1C30"/>
    <w:rsid w:val="00EB275D"/>
    <w:rsid w:val="00EB3347"/>
    <w:rsid w:val="00EB4840"/>
    <w:rsid w:val="00EB524A"/>
    <w:rsid w:val="00EB5B1A"/>
    <w:rsid w:val="00EB5E03"/>
    <w:rsid w:val="00EB60CC"/>
    <w:rsid w:val="00EB64B0"/>
    <w:rsid w:val="00EC04E2"/>
    <w:rsid w:val="00EC1606"/>
    <w:rsid w:val="00EC2A98"/>
    <w:rsid w:val="00EC3373"/>
    <w:rsid w:val="00EC364C"/>
    <w:rsid w:val="00EC57E3"/>
    <w:rsid w:val="00EC7909"/>
    <w:rsid w:val="00ED05F5"/>
    <w:rsid w:val="00ED0F5F"/>
    <w:rsid w:val="00ED1B93"/>
    <w:rsid w:val="00ED21DF"/>
    <w:rsid w:val="00ED34AE"/>
    <w:rsid w:val="00ED34C8"/>
    <w:rsid w:val="00ED3E2E"/>
    <w:rsid w:val="00ED5195"/>
    <w:rsid w:val="00ED6015"/>
    <w:rsid w:val="00EE17C1"/>
    <w:rsid w:val="00EE36C7"/>
    <w:rsid w:val="00EE4704"/>
    <w:rsid w:val="00EE4DEB"/>
    <w:rsid w:val="00EE4FA9"/>
    <w:rsid w:val="00EE4FF9"/>
    <w:rsid w:val="00EE5472"/>
    <w:rsid w:val="00EE5988"/>
    <w:rsid w:val="00EE6B9F"/>
    <w:rsid w:val="00EE7067"/>
    <w:rsid w:val="00EE7600"/>
    <w:rsid w:val="00EE7EC2"/>
    <w:rsid w:val="00EF0D89"/>
    <w:rsid w:val="00EF2929"/>
    <w:rsid w:val="00F004B2"/>
    <w:rsid w:val="00F01075"/>
    <w:rsid w:val="00F0360E"/>
    <w:rsid w:val="00F04DC8"/>
    <w:rsid w:val="00F0665E"/>
    <w:rsid w:val="00F06AEB"/>
    <w:rsid w:val="00F12270"/>
    <w:rsid w:val="00F14F61"/>
    <w:rsid w:val="00F15AFF"/>
    <w:rsid w:val="00F20DC7"/>
    <w:rsid w:val="00F21BB0"/>
    <w:rsid w:val="00F226F2"/>
    <w:rsid w:val="00F2277C"/>
    <w:rsid w:val="00F22D4E"/>
    <w:rsid w:val="00F23BC5"/>
    <w:rsid w:val="00F251DD"/>
    <w:rsid w:val="00F25592"/>
    <w:rsid w:val="00F256DC"/>
    <w:rsid w:val="00F26817"/>
    <w:rsid w:val="00F26988"/>
    <w:rsid w:val="00F26DFE"/>
    <w:rsid w:val="00F26FD2"/>
    <w:rsid w:val="00F30697"/>
    <w:rsid w:val="00F31316"/>
    <w:rsid w:val="00F32A67"/>
    <w:rsid w:val="00F32F4D"/>
    <w:rsid w:val="00F330A9"/>
    <w:rsid w:val="00F33BB3"/>
    <w:rsid w:val="00F3476E"/>
    <w:rsid w:val="00F35E1F"/>
    <w:rsid w:val="00F37DBA"/>
    <w:rsid w:val="00F37FB0"/>
    <w:rsid w:val="00F401C6"/>
    <w:rsid w:val="00F40B7B"/>
    <w:rsid w:val="00F439B2"/>
    <w:rsid w:val="00F44659"/>
    <w:rsid w:val="00F4499E"/>
    <w:rsid w:val="00F44D94"/>
    <w:rsid w:val="00F44FFA"/>
    <w:rsid w:val="00F45174"/>
    <w:rsid w:val="00F457EF"/>
    <w:rsid w:val="00F47D86"/>
    <w:rsid w:val="00F502F9"/>
    <w:rsid w:val="00F5151E"/>
    <w:rsid w:val="00F51DE8"/>
    <w:rsid w:val="00F51E2B"/>
    <w:rsid w:val="00F5352A"/>
    <w:rsid w:val="00F54384"/>
    <w:rsid w:val="00F54B0F"/>
    <w:rsid w:val="00F55725"/>
    <w:rsid w:val="00F563C6"/>
    <w:rsid w:val="00F5691E"/>
    <w:rsid w:val="00F56BC4"/>
    <w:rsid w:val="00F5746F"/>
    <w:rsid w:val="00F604E7"/>
    <w:rsid w:val="00F61B15"/>
    <w:rsid w:val="00F62F47"/>
    <w:rsid w:val="00F64509"/>
    <w:rsid w:val="00F645CF"/>
    <w:rsid w:val="00F65466"/>
    <w:rsid w:val="00F671C1"/>
    <w:rsid w:val="00F67C16"/>
    <w:rsid w:val="00F709CD"/>
    <w:rsid w:val="00F71105"/>
    <w:rsid w:val="00F74C19"/>
    <w:rsid w:val="00F77A3F"/>
    <w:rsid w:val="00F80BF8"/>
    <w:rsid w:val="00F81932"/>
    <w:rsid w:val="00F824EB"/>
    <w:rsid w:val="00F834AE"/>
    <w:rsid w:val="00F83B9A"/>
    <w:rsid w:val="00F86D4C"/>
    <w:rsid w:val="00F87D00"/>
    <w:rsid w:val="00F9128F"/>
    <w:rsid w:val="00F926E6"/>
    <w:rsid w:val="00F93371"/>
    <w:rsid w:val="00F93713"/>
    <w:rsid w:val="00FA024D"/>
    <w:rsid w:val="00FA0333"/>
    <w:rsid w:val="00FA0600"/>
    <w:rsid w:val="00FA29CD"/>
    <w:rsid w:val="00FA29F7"/>
    <w:rsid w:val="00FA5912"/>
    <w:rsid w:val="00FA6FCE"/>
    <w:rsid w:val="00FA7777"/>
    <w:rsid w:val="00FB07D1"/>
    <w:rsid w:val="00FB0827"/>
    <w:rsid w:val="00FB0911"/>
    <w:rsid w:val="00FB13EE"/>
    <w:rsid w:val="00FB17AB"/>
    <w:rsid w:val="00FB1908"/>
    <w:rsid w:val="00FB3E48"/>
    <w:rsid w:val="00FB4C36"/>
    <w:rsid w:val="00FB4F55"/>
    <w:rsid w:val="00FB7171"/>
    <w:rsid w:val="00FB71D0"/>
    <w:rsid w:val="00FC1145"/>
    <w:rsid w:val="00FC1705"/>
    <w:rsid w:val="00FC2F20"/>
    <w:rsid w:val="00FC39C0"/>
    <w:rsid w:val="00FC3B52"/>
    <w:rsid w:val="00FC4281"/>
    <w:rsid w:val="00FC52B5"/>
    <w:rsid w:val="00FC72E3"/>
    <w:rsid w:val="00FC7783"/>
    <w:rsid w:val="00FD0BF1"/>
    <w:rsid w:val="00FD0C47"/>
    <w:rsid w:val="00FD14B6"/>
    <w:rsid w:val="00FD2A17"/>
    <w:rsid w:val="00FD3442"/>
    <w:rsid w:val="00FD59EA"/>
    <w:rsid w:val="00FD60C4"/>
    <w:rsid w:val="00FE2747"/>
    <w:rsid w:val="00FE374F"/>
    <w:rsid w:val="00FE45CA"/>
    <w:rsid w:val="00FE5F86"/>
    <w:rsid w:val="00FE6748"/>
    <w:rsid w:val="00FE6F2E"/>
    <w:rsid w:val="00FF3347"/>
    <w:rsid w:val="00FF351C"/>
    <w:rsid w:val="00FF3943"/>
    <w:rsid w:val="00FF401D"/>
    <w:rsid w:val="00FF40D1"/>
    <w:rsid w:val="00FF43F0"/>
    <w:rsid w:val="00FF4C4A"/>
    <w:rsid w:val="00FF506E"/>
    <w:rsid w:val="00FF5D7A"/>
    <w:rsid w:val="00FF5F3D"/>
    <w:rsid w:val="00FF5FE7"/>
    <w:rsid w:val="00FF6A96"/>
    <w:rsid w:val="00FF765E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B66621-2776-4F6D-9625-A90429773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6486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0"/>
    <w:next w:val="a0"/>
    <w:link w:val="10"/>
    <w:qFormat/>
    <w:rsid w:val="001A2167"/>
    <w:pPr>
      <w:numPr>
        <w:numId w:val="10"/>
      </w:numPr>
      <w:spacing w:before="240" w:after="240"/>
      <w:ind w:firstLine="0"/>
      <w:jc w:val="center"/>
      <w:outlineLvl w:val="0"/>
    </w:pPr>
    <w:rPr>
      <w:rFonts w:eastAsia="Times New Roman"/>
      <w:b/>
      <w:caps/>
      <w:kern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1A2167"/>
    <w:pPr>
      <w:numPr>
        <w:ilvl w:val="1"/>
        <w:numId w:val="10"/>
      </w:numPr>
      <w:spacing w:before="240" w:after="120"/>
      <w:ind w:firstLine="0"/>
      <w:jc w:val="left"/>
      <w:outlineLvl w:val="1"/>
    </w:pPr>
    <w:rPr>
      <w:rFonts w:eastAsia="Times New Roman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1A2167"/>
    <w:pPr>
      <w:numPr>
        <w:ilvl w:val="2"/>
        <w:numId w:val="10"/>
      </w:numPr>
      <w:spacing w:before="240" w:after="60"/>
      <w:ind w:firstLine="0"/>
      <w:jc w:val="left"/>
      <w:outlineLvl w:val="2"/>
    </w:pPr>
    <w:rPr>
      <w:rFonts w:eastAsia="Times New Roman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1A2167"/>
    <w:pPr>
      <w:keepNext/>
      <w:numPr>
        <w:ilvl w:val="3"/>
        <w:numId w:val="10"/>
      </w:numPr>
      <w:spacing w:before="120" w:after="120"/>
      <w:ind w:firstLine="0"/>
      <w:jc w:val="left"/>
      <w:outlineLvl w:val="3"/>
    </w:pPr>
    <w:rPr>
      <w:rFonts w:eastAsia="Times New Roman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1A2167"/>
    <w:pPr>
      <w:numPr>
        <w:ilvl w:val="4"/>
        <w:numId w:val="10"/>
      </w:numPr>
      <w:spacing w:before="240" w:after="60"/>
      <w:ind w:firstLine="0"/>
      <w:jc w:val="left"/>
      <w:outlineLvl w:val="4"/>
    </w:pPr>
    <w:rPr>
      <w:rFonts w:ascii="Arial" w:eastAsia="Times New Roman" w:hAnsi="Arial"/>
      <w:sz w:val="22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1A2167"/>
    <w:pPr>
      <w:numPr>
        <w:ilvl w:val="5"/>
        <w:numId w:val="10"/>
      </w:numPr>
      <w:spacing w:before="240" w:after="60"/>
      <w:ind w:firstLine="0"/>
      <w:jc w:val="left"/>
      <w:outlineLvl w:val="5"/>
    </w:pPr>
    <w:rPr>
      <w:rFonts w:eastAsia="Times New Roman"/>
      <w:i/>
      <w:sz w:val="22"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1A2167"/>
    <w:pPr>
      <w:numPr>
        <w:ilvl w:val="6"/>
        <w:numId w:val="10"/>
      </w:numPr>
      <w:spacing w:before="240" w:after="60"/>
      <w:ind w:firstLine="0"/>
      <w:jc w:val="left"/>
      <w:outlineLvl w:val="6"/>
    </w:pPr>
    <w:rPr>
      <w:rFonts w:ascii="Arial" w:eastAsia="Times New Roman" w:hAnsi="Arial"/>
      <w:sz w:val="20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1A2167"/>
    <w:pPr>
      <w:numPr>
        <w:ilvl w:val="7"/>
        <w:numId w:val="10"/>
      </w:numPr>
      <w:spacing w:before="240" w:after="60"/>
      <w:ind w:firstLine="0"/>
      <w:jc w:val="left"/>
      <w:outlineLvl w:val="7"/>
    </w:pPr>
    <w:rPr>
      <w:rFonts w:ascii="Arial" w:eastAsia="Times New Roman" w:hAnsi="Arial"/>
      <w:i/>
      <w:sz w:val="20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1A2167"/>
    <w:pPr>
      <w:numPr>
        <w:ilvl w:val="8"/>
        <w:numId w:val="10"/>
      </w:numPr>
      <w:spacing w:before="240" w:after="60"/>
      <w:ind w:firstLine="0"/>
      <w:jc w:val="left"/>
      <w:outlineLvl w:val="8"/>
    </w:pPr>
    <w:rPr>
      <w:rFonts w:ascii="Arial" w:eastAsia="Times New Roman" w:hAnsi="Arial"/>
      <w:b/>
      <w:i/>
      <w:sz w:val="1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26486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7F0268"/>
    <w:rPr>
      <w:rFonts w:ascii="Times New Roman" w:eastAsia="Calibri" w:hAnsi="Times New Roman" w:cs="Times New Roman"/>
      <w:sz w:val="24"/>
    </w:rPr>
  </w:style>
  <w:style w:type="paragraph" w:styleId="a7">
    <w:name w:val="footer"/>
    <w:basedOn w:val="a0"/>
    <w:link w:val="a8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7F0268"/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1"/>
    <w:uiPriority w:val="99"/>
    <w:unhideWhenUsed/>
    <w:rsid w:val="00B47640"/>
    <w:rPr>
      <w:color w:val="0563C1" w:themeColor="hyperlink"/>
      <w:u w:val="single"/>
    </w:rPr>
  </w:style>
  <w:style w:type="numbering" w:customStyle="1" w:styleId="11">
    <w:name w:val="Нет списка1"/>
    <w:next w:val="a3"/>
    <w:uiPriority w:val="99"/>
    <w:semiHidden/>
    <w:unhideWhenUsed/>
    <w:rsid w:val="004C7CA2"/>
  </w:style>
  <w:style w:type="numbering" w:customStyle="1" w:styleId="110">
    <w:name w:val="Нет списка11"/>
    <w:next w:val="a3"/>
    <w:uiPriority w:val="99"/>
    <w:semiHidden/>
    <w:rsid w:val="004C7CA2"/>
  </w:style>
  <w:style w:type="paragraph" w:customStyle="1" w:styleId="31">
    <w:name w:val="Знак Знак3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Heading">
    <w:name w:val="Heading"/>
    <w:uiPriority w:val="99"/>
    <w:rsid w:val="004C7CA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a">
    <w:name w:val="Balloon Text"/>
    <w:basedOn w:val="a0"/>
    <w:link w:val="ab"/>
    <w:uiPriority w:val="99"/>
    <w:semiHidden/>
    <w:rsid w:val="004C7CA2"/>
    <w:pPr>
      <w:suppressAutoHyphens/>
      <w:ind w:firstLine="0"/>
      <w:jc w:val="left"/>
    </w:pPr>
    <w:rPr>
      <w:rFonts w:ascii="Tahoma" w:hAnsi="Tahoma"/>
      <w:sz w:val="16"/>
      <w:szCs w:val="16"/>
      <w:lang w:val="x-none" w:eastAsia="ar-SA"/>
    </w:rPr>
  </w:style>
  <w:style w:type="character" w:customStyle="1" w:styleId="ab">
    <w:name w:val="Текст выноски Знак"/>
    <w:basedOn w:val="a1"/>
    <w:link w:val="aa"/>
    <w:uiPriority w:val="99"/>
    <w:semiHidden/>
    <w:rsid w:val="004C7CA2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1">
    <w:name w:val="Знак1 Знак Знак1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/>
    </w:rPr>
  </w:style>
  <w:style w:type="table" w:styleId="ac">
    <w:name w:val="Table Grid"/>
    <w:basedOn w:val="a2"/>
    <w:rsid w:val="004C7C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4C7CA2"/>
    <w:rPr>
      <w:rFonts w:cs="Times New Roman"/>
    </w:rPr>
  </w:style>
  <w:style w:type="character" w:styleId="ad">
    <w:name w:val="FollowedHyperlink"/>
    <w:uiPriority w:val="99"/>
    <w:unhideWhenUsed/>
    <w:rsid w:val="004C7CA2"/>
    <w:rPr>
      <w:color w:val="800080"/>
      <w:u w:val="single"/>
    </w:rPr>
  </w:style>
  <w:style w:type="paragraph" w:customStyle="1" w:styleId="font5">
    <w:name w:val="font5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6">
    <w:name w:val="xl66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7">
    <w:name w:val="xl6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68">
    <w:name w:val="xl6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69">
    <w:name w:val="xl6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0">
    <w:name w:val="xl7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1">
    <w:name w:val="xl7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2">
    <w:name w:val="xl7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3">
    <w:name w:val="xl7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4">
    <w:name w:val="xl7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5">
    <w:name w:val="xl7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6">
    <w:name w:val="xl7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77">
    <w:name w:val="xl7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78">
    <w:name w:val="xl7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9">
    <w:name w:val="xl7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1">
    <w:name w:val="xl8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82">
    <w:name w:val="xl8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84">
    <w:name w:val="xl8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0"/>
    <w:rsid w:val="004C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86">
    <w:name w:val="xl8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7">
    <w:name w:val="xl8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88">
    <w:name w:val="xl88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0">
    <w:name w:val="xl90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1">
    <w:name w:val="xl91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2">
    <w:name w:val="xl9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3">
    <w:name w:val="xl9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4">
    <w:name w:val="xl9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95">
    <w:name w:val="xl9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96">
    <w:name w:val="xl96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7">
    <w:name w:val="xl9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98">
    <w:name w:val="xl9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9">
    <w:name w:val="xl9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101">
    <w:name w:val="xl10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2">
    <w:name w:val="xl102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03">
    <w:name w:val="xl10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104">
    <w:name w:val="xl10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xl105">
    <w:name w:val="xl10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6">
    <w:name w:val="xl106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7">
    <w:name w:val="xl10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8">
    <w:name w:val="xl108"/>
    <w:basedOn w:val="a0"/>
    <w:rsid w:val="004C7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9">
    <w:name w:val="xl109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0">
    <w:name w:val="msonormal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111">
    <w:name w:val="xl11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12">
    <w:name w:val="xl11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3">
    <w:name w:val="xl11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4">
    <w:name w:val="xl11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5">
    <w:name w:val="xl11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6">
    <w:name w:val="xl116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8">
    <w:name w:val="xl11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19">
    <w:name w:val="xl11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0">
    <w:name w:val="xl12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1">
    <w:name w:val="xl12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22">
    <w:name w:val="xl12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3">
    <w:name w:val="xl12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4">
    <w:name w:val="xl12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5">
    <w:name w:val="xl12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6">
    <w:name w:val="xl12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7">
    <w:name w:val="xl12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8">
    <w:name w:val="xl12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lang w:eastAsia="ru-RU"/>
    </w:rPr>
  </w:style>
  <w:style w:type="paragraph" w:customStyle="1" w:styleId="xl129">
    <w:name w:val="xl129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0">
    <w:name w:val="xl130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1">
    <w:name w:val="xl13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2">
    <w:name w:val="xl13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3">
    <w:name w:val="xl13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34">
    <w:name w:val="xl13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6">
    <w:name w:val="xl13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7">
    <w:name w:val="xl13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8">
    <w:name w:val="xl138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9">
    <w:name w:val="xl13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40">
    <w:name w:val="xl140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5">
    <w:name w:val="xl135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1">
    <w:name w:val="xl14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2">
    <w:name w:val="xl14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color w:val="000000"/>
      <w:sz w:val="22"/>
      <w:lang w:eastAsia="ru-RU"/>
    </w:rPr>
  </w:style>
  <w:style w:type="paragraph" w:customStyle="1" w:styleId="xl143">
    <w:name w:val="xl143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4">
    <w:name w:val="xl144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5">
    <w:name w:val="xl14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46">
    <w:name w:val="xl14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13">
    <w:name w:val="Заголовок1"/>
    <w:basedOn w:val="a0"/>
    <w:next w:val="ae"/>
    <w:rsid w:val="00F709CD"/>
    <w:pPr>
      <w:keepNext/>
      <w:suppressAutoHyphens/>
      <w:spacing w:before="240" w:after="120"/>
      <w:ind w:firstLine="0"/>
      <w:jc w:val="left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e">
    <w:name w:val="Body Text"/>
    <w:aliases w:val="Знак1"/>
    <w:basedOn w:val="a0"/>
    <w:link w:val="af"/>
    <w:unhideWhenUsed/>
    <w:rsid w:val="00F709CD"/>
    <w:pPr>
      <w:spacing w:after="120"/>
    </w:pPr>
  </w:style>
  <w:style w:type="character" w:customStyle="1" w:styleId="af">
    <w:name w:val="Основной текст Знак"/>
    <w:aliases w:val="Знак1 Знак"/>
    <w:basedOn w:val="a1"/>
    <w:link w:val="ae"/>
    <w:rsid w:val="00F709CD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link w:val="ConsPlusNormal0"/>
    <w:uiPriority w:val="99"/>
    <w:rsid w:val="001553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55399"/>
    <w:rPr>
      <w:rFonts w:ascii="Arial" w:eastAsia="Calibri" w:hAnsi="Arial" w:cs="Arial"/>
      <w:sz w:val="20"/>
      <w:szCs w:val="20"/>
    </w:rPr>
  </w:style>
  <w:style w:type="numbering" w:customStyle="1" w:styleId="21">
    <w:name w:val="Нет списка2"/>
    <w:next w:val="a3"/>
    <w:uiPriority w:val="99"/>
    <w:semiHidden/>
    <w:unhideWhenUsed/>
    <w:rsid w:val="000D3C23"/>
  </w:style>
  <w:style w:type="paragraph" w:customStyle="1" w:styleId="ConsPlusTitle">
    <w:name w:val="ConsPlusTitle"/>
    <w:rsid w:val="000D3C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3C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.FORMAT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table" w:customStyle="1" w:styleId="14">
    <w:name w:val="Сетка таблицы1"/>
    <w:basedOn w:val="a2"/>
    <w:next w:val="ac"/>
    <w:uiPriority w:val="39"/>
    <w:rsid w:val="000D3C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0">
    <w:name w:val="headertext"/>
    <w:basedOn w:val="a0"/>
    <w:rsid w:val="000D3C23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970506"/>
  </w:style>
  <w:style w:type="character" w:styleId="af0">
    <w:name w:val="page number"/>
    <w:basedOn w:val="a1"/>
    <w:rsid w:val="00970506"/>
  </w:style>
  <w:style w:type="paragraph" w:customStyle="1" w:styleId="15">
    <w:name w:val="1"/>
    <w:basedOn w:val="a0"/>
    <w:next w:val="af1"/>
    <w:rsid w:val="00970506"/>
    <w:pPr>
      <w:spacing w:before="100" w:beforeAutospacing="1" w:after="100" w:afterAutospacing="1"/>
      <w:ind w:firstLine="0"/>
      <w:jc w:val="left"/>
    </w:pPr>
    <w:rPr>
      <w:rFonts w:eastAsia="SimSun"/>
      <w:szCs w:val="24"/>
      <w:lang w:eastAsia="zh-CN"/>
    </w:rPr>
  </w:style>
  <w:style w:type="paragraph" w:styleId="af2">
    <w:name w:val="List Paragraph"/>
    <w:basedOn w:val="a0"/>
    <w:uiPriority w:val="34"/>
    <w:qFormat/>
    <w:rsid w:val="00970506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2">
    <w:name w:val="Сетка таблицы2"/>
    <w:basedOn w:val="a2"/>
    <w:next w:val="ac"/>
    <w:rsid w:val="0097050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екст ТД"/>
    <w:basedOn w:val="a0"/>
    <w:link w:val="af3"/>
    <w:qFormat/>
    <w:rsid w:val="00970506"/>
    <w:pPr>
      <w:numPr>
        <w:numId w:val="1"/>
      </w:numPr>
      <w:autoSpaceDE w:val="0"/>
      <w:autoSpaceDN w:val="0"/>
      <w:adjustRightInd w:val="0"/>
      <w:spacing w:after="200"/>
    </w:pPr>
    <w:rPr>
      <w:szCs w:val="24"/>
    </w:rPr>
  </w:style>
  <w:style w:type="character" w:customStyle="1" w:styleId="af3">
    <w:name w:val="Текст ТД Знак"/>
    <w:link w:val="a"/>
    <w:rsid w:val="00970506"/>
    <w:rPr>
      <w:rFonts w:ascii="Times New Roman" w:eastAsia="Calibri" w:hAnsi="Times New Roman" w:cs="Times New Roman"/>
      <w:sz w:val="24"/>
      <w:szCs w:val="24"/>
    </w:rPr>
  </w:style>
  <w:style w:type="paragraph" w:styleId="af1">
    <w:name w:val="Normal (Web)"/>
    <w:basedOn w:val="a0"/>
    <w:uiPriority w:val="99"/>
    <w:semiHidden/>
    <w:unhideWhenUsed/>
    <w:rsid w:val="00970506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f4">
    <w:name w:val="ПолеКому"/>
    <w:rsid w:val="005156F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5">
    <w:name w:val="Знак Знак"/>
    <w:basedOn w:val="a0"/>
    <w:rsid w:val="00423EF6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styleId="23">
    <w:name w:val="Body Text Indent 2"/>
    <w:basedOn w:val="a0"/>
    <w:link w:val="24"/>
    <w:uiPriority w:val="99"/>
    <w:semiHidden/>
    <w:unhideWhenUsed/>
    <w:rsid w:val="004932B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932BA"/>
    <w:rPr>
      <w:rFonts w:ascii="Times New Roman" w:eastAsia="Calibri" w:hAnsi="Times New Roman" w:cs="Times New Roman"/>
      <w:sz w:val="24"/>
    </w:rPr>
  </w:style>
  <w:style w:type="table" w:customStyle="1" w:styleId="33">
    <w:name w:val="Сетка таблицы3"/>
    <w:basedOn w:val="a2"/>
    <w:uiPriority w:val="59"/>
    <w:rsid w:val="00A6612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c"/>
    <w:uiPriority w:val="99"/>
    <w:rsid w:val="00DD0C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1A2167"/>
    <w:rPr>
      <w:rFonts w:ascii="Times New Roman" w:eastAsia="Times New Roman" w:hAnsi="Times New Roman" w:cs="Times New Roman"/>
      <w:b/>
      <w:cap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A2167"/>
    <w:rPr>
      <w:rFonts w:ascii="Arial" w:eastAsia="Times New Roman" w:hAnsi="Arial" w:cs="Times New Roman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1A2167"/>
    <w:rPr>
      <w:rFonts w:ascii="Times New Roman" w:eastAsia="Times New Roman" w:hAnsi="Times New Roman" w:cs="Times New Roman"/>
      <w:i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1A2167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A2167"/>
    <w:rPr>
      <w:rFonts w:ascii="Arial" w:eastAsia="Times New Roman" w:hAnsi="Arial" w:cs="Times New Roman"/>
      <w:i/>
      <w:sz w:val="20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1A2167"/>
    <w:rPr>
      <w:rFonts w:ascii="Arial" w:eastAsia="Times New Roman" w:hAnsi="Arial" w:cs="Times New Roman"/>
      <w:b/>
      <w:i/>
      <w:sz w:val="18"/>
      <w:szCs w:val="24"/>
      <w:lang w:eastAsia="ru-RU"/>
    </w:rPr>
  </w:style>
  <w:style w:type="numbering" w:customStyle="1" w:styleId="42">
    <w:name w:val="Нет списка4"/>
    <w:next w:val="a3"/>
    <w:semiHidden/>
    <w:rsid w:val="001A2167"/>
  </w:style>
  <w:style w:type="character" w:styleId="af6">
    <w:name w:val="annotation reference"/>
    <w:uiPriority w:val="99"/>
    <w:semiHidden/>
    <w:rsid w:val="001A2167"/>
    <w:rPr>
      <w:sz w:val="16"/>
    </w:rPr>
  </w:style>
  <w:style w:type="paragraph" w:customStyle="1" w:styleId="af7">
    <w:name w:val="ПолеТема"/>
    <w:rsid w:val="001A21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ТекстПисьма"/>
    <w:basedOn w:val="a0"/>
    <w:rsid w:val="001A2167"/>
    <w:pPr>
      <w:framePr w:w="10048" w:h="6214" w:hSpace="141" w:wrap="around" w:vAnchor="text" w:hAnchor="page" w:x="1276" w:y="5029"/>
      <w:jc w:val="left"/>
    </w:pPr>
    <w:rPr>
      <w:rFonts w:eastAsia="Times New Roman"/>
      <w:szCs w:val="24"/>
      <w:lang w:eastAsia="ru-RU"/>
    </w:rPr>
  </w:style>
  <w:style w:type="paragraph" w:customStyle="1" w:styleId="af9">
    <w:name w:val="ПолеПодпись"/>
    <w:basedOn w:val="a0"/>
    <w:rsid w:val="001A2167"/>
    <w:pPr>
      <w:tabs>
        <w:tab w:val="right" w:pos="9072"/>
      </w:tabs>
      <w:ind w:firstLine="0"/>
    </w:pPr>
    <w:rPr>
      <w:rFonts w:eastAsia="Times New Roman"/>
      <w:szCs w:val="24"/>
      <w:lang w:eastAsia="ru-RU"/>
    </w:rPr>
  </w:style>
  <w:style w:type="paragraph" w:styleId="afa">
    <w:name w:val="annotation text"/>
    <w:basedOn w:val="a0"/>
    <w:link w:val="afb"/>
    <w:uiPriority w:val="99"/>
    <w:semiHidden/>
    <w:rsid w:val="001A2167"/>
    <w:pPr>
      <w:ind w:firstLine="0"/>
      <w:jc w:val="left"/>
    </w:pPr>
    <w:rPr>
      <w:rFonts w:eastAsia="Times New Roman"/>
      <w:szCs w:val="24"/>
      <w:lang w:eastAsia="ru-RU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Подпись1"/>
    <w:basedOn w:val="a0"/>
    <w:rsid w:val="001A2167"/>
    <w:pPr>
      <w:tabs>
        <w:tab w:val="right" w:pos="9072"/>
      </w:tabs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fc">
    <w:name w:val="ШапкаПисьма"/>
    <w:rsid w:val="001A2167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d">
    <w:name w:val="List Bullet"/>
    <w:basedOn w:val="a0"/>
    <w:rsid w:val="001A2167"/>
    <w:pPr>
      <w:ind w:left="283" w:hanging="283"/>
      <w:jc w:val="left"/>
    </w:pPr>
    <w:rPr>
      <w:rFonts w:eastAsia="Times New Roman"/>
      <w:sz w:val="20"/>
      <w:szCs w:val="24"/>
      <w:lang w:eastAsia="ru-RU"/>
    </w:rPr>
  </w:style>
  <w:style w:type="paragraph" w:styleId="34">
    <w:name w:val="List Bullet 3"/>
    <w:basedOn w:val="a0"/>
    <w:rsid w:val="001A2167"/>
    <w:pPr>
      <w:ind w:left="1080" w:hanging="360"/>
      <w:jc w:val="left"/>
    </w:pPr>
    <w:rPr>
      <w:rFonts w:eastAsia="Times New Roman"/>
      <w:sz w:val="20"/>
      <w:szCs w:val="24"/>
      <w:lang w:eastAsia="ru-RU"/>
    </w:rPr>
  </w:style>
  <w:style w:type="paragraph" w:styleId="afe">
    <w:name w:val="List Number"/>
    <w:basedOn w:val="a0"/>
    <w:rsid w:val="001A2167"/>
    <w:pPr>
      <w:ind w:left="360" w:hanging="360"/>
      <w:jc w:val="left"/>
    </w:pPr>
    <w:rPr>
      <w:rFonts w:eastAsia="Times New Roman"/>
      <w:sz w:val="20"/>
      <w:szCs w:val="24"/>
      <w:lang w:eastAsia="ru-RU"/>
    </w:rPr>
  </w:style>
  <w:style w:type="paragraph" w:styleId="25">
    <w:name w:val="List Number 2"/>
    <w:basedOn w:val="a0"/>
    <w:rsid w:val="001A2167"/>
    <w:pPr>
      <w:ind w:left="720" w:hanging="360"/>
      <w:jc w:val="left"/>
    </w:pPr>
    <w:rPr>
      <w:rFonts w:eastAsia="Times New Roman"/>
      <w:sz w:val="20"/>
      <w:szCs w:val="24"/>
      <w:lang w:eastAsia="ru-RU"/>
    </w:rPr>
  </w:style>
  <w:style w:type="paragraph" w:styleId="35">
    <w:name w:val="List Number 3"/>
    <w:basedOn w:val="a0"/>
    <w:rsid w:val="001A2167"/>
    <w:pPr>
      <w:ind w:left="849" w:hanging="283"/>
      <w:jc w:val="left"/>
    </w:pPr>
    <w:rPr>
      <w:rFonts w:eastAsia="Times New Roman"/>
      <w:sz w:val="20"/>
      <w:szCs w:val="24"/>
      <w:lang w:eastAsia="ru-RU"/>
    </w:rPr>
  </w:style>
  <w:style w:type="paragraph" w:styleId="aff">
    <w:name w:val="List"/>
    <w:basedOn w:val="a0"/>
    <w:rsid w:val="001A2167"/>
    <w:pPr>
      <w:tabs>
        <w:tab w:val="left" w:pos="1134"/>
      </w:tabs>
      <w:ind w:left="1134" w:hanging="1134"/>
      <w:jc w:val="left"/>
    </w:pPr>
    <w:rPr>
      <w:rFonts w:eastAsia="Times New Roman"/>
      <w:sz w:val="20"/>
      <w:szCs w:val="24"/>
      <w:lang w:eastAsia="ru-RU"/>
    </w:rPr>
  </w:style>
  <w:style w:type="paragraph" w:customStyle="1" w:styleId="aff0">
    <w:name w:val="Сод_обычный"/>
    <w:basedOn w:val="a0"/>
    <w:rsid w:val="001A2167"/>
    <w:pPr>
      <w:ind w:firstLine="680"/>
    </w:pPr>
    <w:rPr>
      <w:rFonts w:eastAsia="Times New Roman"/>
      <w:szCs w:val="24"/>
      <w:lang w:eastAsia="ru-RU"/>
    </w:rPr>
  </w:style>
  <w:style w:type="paragraph" w:customStyle="1" w:styleId="aff1">
    <w:name w:val="Полное имя файла"/>
    <w:rsid w:val="001A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1">
    <w:name w:val="Сетка таблицы5"/>
    <w:basedOn w:val="a2"/>
    <w:next w:val="ac"/>
    <w:rsid w:val="001A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6">
    <w:name w:val="Body Text 3"/>
    <w:basedOn w:val="a0"/>
    <w:link w:val="37"/>
    <w:rsid w:val="001A2167"/>
    <w:pPr>
      <w:tabs>
        <w:tab w:val="decimal" w:pos="-3969"/>
      </w:tabs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character" w:customStyle="1" w:styleId="37">
    <w:name w:val="Основной текст 3 Знак"/>
    <w:basedOn w:val="a1"/>
    <w:link w:val="36"/>
    <w:rsid w:val="001A2167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52">
    <w:name w:val="Нет списка5"/>
    <w:next w:val="a3"/>
    <w:uiPriority w:val="99"/>
    <w:semiHidden/>
    <w:unhideWhenUsed/>
    <w:rsid w:val="002E34F1"/>
  </w:style>
  <w:style w:type="character" w:customStyle="1" w:styleId="apple-style-span">
    <w:name w:val="apple-style-span"/>
    <w:basedOn w:val="a1"/>
    <w:rsid w:val="002E34F1"/>
  </w:style>
  <w:style w:type="paragraph" w:styleId="aff2">
    <w:name w:val="annotation subject"/>
    <w:basedOn w:val="afa"/>
    <w:next w:val="afa"/>
    <w:link w:val="aff3"/>
    <w:uiPriority w:val="99"/>
    <w:semiHidden/>
    <w:unhideWhenUsed/>
    <w:rsid w:val="002E34F1"/>
    <w:rPr>
      <w:b/>
      <w:bCs/>
      <w:sz w:val="20"/>
      <w:szCs w:val="20"/>
    </w:rPr>
  </w:style>
  <w:style w:type="character" w:customStyle="1" w:styleId="aff3">
    <w:name w:val="Тема примечания Знак"/>
    <w:basedOn w:val="afb"/>
    <w:link w:val="aff2"/>
    <w:uiPriority w:val="99"/>
    <w:semiHidden/>
    <w:rsid w:val="002E34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61">
    <w:name w:val="Сетка таблицы6"/>
    <w:basedOn w:val="a2"/>
    <w:next w:val="ac"/>
    <w:uiPriority w:val="59"/>
    <w:rsid w:val="002E3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3"/>
    <w:uiPriority w:val="99"/>
    <w:semiHidden/>
    <w:unhideWhenUsed/>
    <w:rsid w:val="002E34F1"/>
  </w:style>
  <w:style w:type="paragraph" w:customStyle="1" w:styleId="xl63">
    <w:name w:val="xl63"/>
    <w:basedOn w:val="a0"/>
    <w:rsid w:val="002E3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Narrow" w:eastAsia="Times New Roman" w:hAnsi="Arial Narrow"/>
      <w:b/>
      <w:bCs/>
      <w:sz w:val="17"/>
      <w:szCs w:val="17"/>
      <w:lang w:eastAsia="ru-RU"/>
    </w:rPr>
  </w:style>
  <w:style w:type="paragraph" w:customStyle="1" w:styleId="xl64">
    <w:name w:val="xl64"/>
    <w:basedOn w:val="a0"/>
    <w:rsid w:val="002E34F1"/>
    <w:pPr>
      <w:spacing w:before="100" w:beforeAutospacing="1" w:after="100" w:afterAutospacing="1"/>
      <w:ind w:firstLine="0"/>
      <w:jc w:val="left"/>
    </w:pPr>
    <w:rPr>
      <w:rFonts w:ascii="Arial Narrow" w:eastAsia="Times New Roman" w:hAnsi="Arial Narrow"/>
      <w:sz w:val="17"/>
      <w:szCs w:val="17"/>
      <w:lang w:eastAsia="ru-RU"/>
    </w:rPr>
  </w:style>
  <w:style w:type="numbering" w:customStyle="1" w:styleId="71">
    <w:name w:val="Нет списка7"/>
    <w:next w:val="a3"/>
    <w:uiPriority w:val="99"/>
    <w:semiHidden/>
    <w:unhideWhenUsed/>
    <w:rsid w:val="00861218"/>
  </w:style>
  <w:style w:type="paragraph" w:styleId="aff4">
    <w:name w:val="Subtitle"/>
    <w:basedOn w:val="a0"/>
    <w:next w:val="a0"/>
    <w:link w:val="aff5"/>
    <w:uiPriority w:val="11"/>
    <w:qFormat/>
    <w:rsid w:val="00861218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aff5">
    <w:name w:val="Подзаголовок Знак"/>
    <w:basedOn w:val="a1"/>
    <w:link w:val="aff4"/>
    <w:uiPriority w:val="11"/>
    <w:rsid w:val="0086121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E4242-BAD7-4E0E-A7B1-E4497F8C7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20</Pages>
  <Words>4129</Words>
  <Characters>23537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Голованова</dc:creator>
  <cp:keywords/>
  <dc:description/>
  <cp:lastModifiedBy>Марина Голубева</cp:lastModifiedBy>
  <cp:revision>2</cp:revision>
  <dcterms:created xsi:type="dcterms:W3CDTF">2023-04-19T09:09:00Z</dcterms:created>
  <dcterms:modified xsi:type="dcterms:W3CDTF">2023-04-27T05:54:00Z</dcterms:modified>
</cp:coreProperties>
</file>